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F06F9" w14:textId="4D4355A1" w:rsidR="003552DE" w:rsidRPr="00902A85" w:rsidRDefault="00C34ACF" w:rsidP="00C34ACF">
      <w:pPr>
        <w:spacing w:after="240"/>
        <w:ind w:left="6381" w:right="17" w:firstLine="709"/>
        <w:rPr>
          <w:rFonts w:eastAsia="Lucida Sans Unicode"/>
          <w:kern w:val="3"/>
          <w:sz w:val="22"/>
          <w:szCs w:val="22"/>
          <w:lang w:eastAsia="zh-CN"/>
        </w:rPr>
      </w:pPr>
      <w:r w:rsidRPr="00902A85">
        <w:rPr>
          <w:rFonts w:eastAsia="Lucida Sans Unicode"/>
          <w:kern w:val="3"/>
          <w:sz w:val="22"/>
          <w:szCs w:val="22"/>
          <w:lang w:eastAsia="zh-CN"/>
        </w:rPr>
        <w:t xml:space="preserve">    </w:t>
      </w:r>
      <w:r w:rsidR="00B433C3" w:rsidRPr="00902A85">
        <w:rPr>
          <w:rFonts w:eastAsia="Lucida Sans Unicode"/>
          <w:kern w:val="3"/>
          <w:sz w:val="22"/>
          <w:szCs w:val="22"/>
          <w:lang w:eastAsia="zh-CN"/>
        </w:rPr>
        <w:t xml:space="preserve">Mszana, </w:t>
      </w:r>
      <w:r w:rsidR="00902A85" w:rsidRPr="00902A85">
        <w:rPr>
          <w:rFonts w:eastAsia="Lucida Sans Unicode"/>
          <w:kern w:val="3"/>
          <w:sz w:val="22"/>
          <w:szCs w:val="22"/>
          <w:lang w:eastAsia="zh-CN"/>
        </w:rPr>
        <w:t>10.12</w:t>
      </w:r>
      <w:r w:rsidR="00B433C3" w:rsidRPr="00902A85">
        <w:rPr>
          <w:rFonts w:eastAsia="Lucida Sans Unicode"/>
          <w:kern w:val="3"/>
          <w:sz w:val="22"/>
          <w:szCs w:val="22"/>
          <w:lang w:eastAsia="zh-CN"/>
        </w:rPr>
        <w:t>.202</w:t>
      </w:r>
      <w:r w:rsidR="00C250CE" w:rsidRPr="00902A85">
        <w:rPr>
          <w:rFonts w:eastAsia="Lucida Sans Unicode"/>
          <w:kern w:val="3"/>
          <w:sz w:val="22"/>
          <w:szCs w:val="22"/>
          <w:lang w:eastAsia="zh-CN"/>
        </w:rPr>
        <w:t>4</w:t>
      </w:r>
      <w:r w:rsidR="00B433C3" w:rsidRPr="00902A85">
        <w:rPr>
          <w:rFonts w:eastAsia="Lucida Sans Unicode"/>
          <w:kern w:val="3"/>
          <w:sz w:val="22"/>
          <w:szCs w:val="22"/>
          <w:lang w:eastAsia="zh-CN"/>
        </w:rPr>
        <w:t>r.</w:t>
      </w:r>
    </w:p>
    <w:p w14:paraId="557F12DD" w14:textId="77777777" w:rsidR="00C34ACF" w:rsidRPr="00902A85" w:rsidRDefault="00C34ACF" w:rsidP="00C34ACF">
      <w:pPr>
        <w:spacing w:after="240"/>
        <w:ind w:left="6381" w:right="17" w:firstLine="709"/>
        <w:rPr>
          <w:rFonts w:eastAsia="Lucida Sans Unicode"/>
          <w:kern w:val="3"/>
          <w:sz w:val="22"/>
          <w:szCs w:val="22"/>
          <w:lang w:eastAsia="zh-CN"/>
        </w:rPr>
      </w:pPr>
    </w:p>
    <w:p w14:paraId="6DD9E03F" w14:textId="77777777" w:rsidR="00462F5E" w:rsidRPr="00902A85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6DC9BE69" w14:textId="14F20522" w:rsidR="009D1734" w:rsidRPr="00902A85" w:rsidRDefault="009D1734" w:rsidP="00C854CB">
      <w:pPr>
        <w:spacing w:after="360"/>
        <w:ind w:right="-301"/>
        <w:jc w:val="center"/>
        <w:rPr>
          <w:b/>
          <w:sz w:val="22"/>
          <w:szCs w:val="22"/>
        </w:rPr>
      </w:pPr>
      <w:r w:rsidRPr="00902A85">
        <w:rPr>
          <w:b/>
          <w:sz w:val="22"/>
          <w:szCs w:val="22"/>
        </w:rPr>
        <w:t>INFORMACJA O WYBORZE NAJKORZYSTNIEJSZEJ OFERTY</w:t>
      </w:r>
      <w:r w:rsidR="00A544F5" w:rsidRPr="00902A85">
        <w:rPr>
          <w:b/>
          <w:sz w:val="22"/>
          <w:szCs w:val="22"/>
        </w:rPr>
        <w:t xml:space="preserve">  </w:t>
      </w:r>
    </w:p>
    <w:p w14:paraId="4DA09EAB" w14:textId="77777777" w:rsidR="00F12E56" w:rsidRDefault="009D1734" w:rsidP="00F12E56">
      <w:pPr>
        <w:spacing w:before="240"/>
        <w:jc w:val="both"/>
        <w:rPr>
          <w:i/>
          <w:kern w:val="0"/>
          <w:sz w:val="22"/>
          <w:szCs w:val="22"/>
          <w:lang w:eastAsia="pl-PL"/>
        </w:rPr>
      </w:pPr>
      <w:r w:rsidRPr="00902A85">
        <w:rPr>
          <w:rFonts w:eastAsia="Calibri"/>
          <w:kern w:val="0"/>
          <w:sz w:val="22"/>
          <w:szCs w:val="22"/>
          <w:lang w:eastAsia="en-US"/>
        </w:rPr>
        <w:t xml:space="preserve">Dotyczy: </w:t>
      </w:r>
      <w:r w:rsidRPr="00902A85">
        <w:rPr>
          <w:rFonts w:eastAsia="Calibri"/>
          <w:kern w:val="0"/>
          <w:sz w:val="22"/>
          <w:szCs w:val="22"/>
          <w:lang w:eastAsia="en-US"/>
        </w:rPr>
        <w:tab/>
        <w:t>postępowania o udzielenie zamówienia publicznego w trybie p</w:t>
      </w:r>
      <w:r w:rsidR="00902A85">
        <w:rPr>
          <w:rFonts w:eastAsia="Calibri"/>
          <w:kern w:val="0"/>
          <w:sz w:val="22"/>
          <w:szCs w:val="22"/>
          <w:lang w:eastAsia="en-US"/>
        </w:rPr>
        <w:t xml:space="preserve">odstawowym bez negocjacji </w:t>
      </w:r>
      <w:r w:rsidRPr="00902A85">
        <w:rPr>
          <w:rFonts w:eastAsia="Calibri"/>
          <w:kern w:val="0"/>
          <w:sz w:val="22"/>
          <w:szCs w:val="22"/>
          <w:lang w:eastAsia="en-US"/>
        </w:rPr>
        <w:t xml:space="preserve">na </w:t>
      </w:r>
      <w:r w:rsidR="0031563C" w:rsidRPr="00902A85">
        <w:rPr>
          <w:rFonts w:eastAsia="Calibri"/>
          <w:kern w:val="0"/>
          <w:sz w:val="22"/>
          <w:szCs w:val="22"/>
          <w:lang w:eastAsia="en-US"/>
        </w:rPr>
        <w:t>zadanie pn</w:t>
      </w:r>
      <w:r w:rsidR="00F12E56">
        <w:rPr>
          <w:b/>
          <w:bCs/>
          <w:sz w:val="22"/>
          <w:szCs w:val="22"/>
        </w:rPr>
        <w:t xml:space="preserve">.: </w:t>
      </w:r>
      <w:r w:rsidR="00F12E56" w:rsidRPr="009F5B58">
        <w:rPr>
          <w:b/>
          <w:bCs/>
          <w:sz w:val="22"/>
          <w:szCs w:val="22"/>
        </w:rPr>
        <w:t xml:space="preserve"> </w:t>
      </w:r>
      <w:r w:rsidR="00F12E56" w:rsidRPr="00B506F0">
        <w:rPr>
          <w:b/>
          <w:kern w:val="0"/>
          <w:sz w:val="22"/>
          <w:szCs w:val="22"/>
          <w:lang w:eastAsia="pl-PL"/>
        </w:rPr>
        <w:t>„</w:t>
      </w:r>
      <w:r w:rsidR="00F12E56" w:rsidRPr="00B506F0">
        <w:rPr>
          <w:rFonts w:eastAsia="Lucida Sans Unicode"/>
          <w:b/>
          <w:bCs/>
          <w:kern w:val="3"/>
          <w:sz w:val="22"/>
          <w:szCs w:val="22"/>
          <w:lang w:eastAsia="zh-CN"/>
        </w:rPr>
        <w:t>Rozbudowa wewnętrznej instalacji gazu wraz z przebudową kotłowni w budynku ośrodka kultury, na parceli nr 2000/304 ( obecnie nr 2720) zlokalizowanej w Mszanie przy ul. Adama Mickiewicza 92 ”</w:t>
      </w:r>
      <w:r w:rsidR="00F12E56" w:rsidRPr="00B506F0">
        <w:rPr>
          <w:i/>
          <w:kern w:val="0"/>
          <w:sz w:val="22"/>
          <w:szCs w:val="22"/>
          <w:lang w:eastAsia="pl-PL"/>
        </w:rPr>
        <w:t xml:space="preserve">, </w:t>
      </w:r>
      <w:r w:rsidR="00F12E56" w:rsidRPr="00B506F0">
        <w:rPr>
          <w:kern w:val="0"/>
          <w:sz w:val="22"/>
          <w:szCs w:val="22"/>
          <w:lang w:eastAsia="pl-PL"/>
        </w:rPr>
        <w:t>prowadzonym przez Gminę Mszana</w:t>
      </w:r>
      <w:r w:rsidR="00F12E56">
        <w:rPr>
          <w:kern w:val="0"/>
          <w:sz w:val="22"/>
          <w:szCs w:val="22"/>
          <w:lang w:eastAsia="pl-PL"/>
        </w:rPr>
        <w:t>.</w:t>
      </w:r>
      <w:r w:rsidR="00F12E56">
        <w:rPr>
          <w:i/>
          <w:kern w:val="0"/>
          <w:sz w:val="22"/>
          <w:szCs w:val="22"/>
          <w:lang w:eastAsia="pl-PL"/>
        </w:rPr>
        <w:t>”</w:t>
      </w:r>
    </w:p>
    <w:p w14:paraId="25F3E4D5" w14:textId="77777777" w:rsidR="00F12E56" w:rsidRPr="007532DD" w:rsidRDefault="00F12E56" w:rsidP="00F12E56">
      <w:pPr>
        <w:spacing w:before="240"/>
        <w:jc w:val="both"/>
        <w:rPr>
          <w:sz w:val="22"/>
          <w:szCs w:val="22"/>
        </w:rPr>
      </w:pPr>
    </w:p>
    <w:p w14:paraId="73D24A0F" w14:textId="189E89A3" w:rsidR="009D1734" w:rsidRPr="00902A85" w:rsidRDefault="009D1734" w:rsidP="00F12E56">
      <w:pPr>
        <w:jc w:val="both"/>
        <w:rPr>
          <w:sz w:val="22"/>
          <w:szCs w:val="22"/>
        </w:rPr>
      </w:pPr>
      <w:r w:rsidRPr="00902A85">
        <w:rPr>
          <w:sz w:val="22"/>
          <w:szCs w:val="22"/>
        </w:rPr>
        <w:t>Działając na podstawie art. 253 ust. 1 i 2 ustawy z dnia 11 września 2019r. Prawo zamówień publicznych (t.</w:t>
      </w:r>
      <w:r w:rsidR="00801233" w:rsidRPr="00902A85">
        <w:rPr>
          <w:sz w:val="22"/>
          <w:szCs w:val="22"/>
        </w:rPr>
        <w:t xml:space="preserve"> </w:t>
      </w:r>
      <w:r w:rsidRPr="00902A85">
        <w:rPr>
          <w:sz w:val="22"/>
          <w:szCs w:val="22"/>
        </w:rPr>
        <w:t>j. Dz. U. 20</w:t>
      </w:r>
      <w:r w:rsidR="00692E09" w:rsidRPr="00902A85">
        <w:rPr>
          <w:sz w:val="22"/>
          <w:szCs w:val="22"/>
        </w:rPr>
        <w:t>2</w:t>
      </w:r>
      <w:r w:rsidR="00EF4219" w:rsidRPr="00902A85">
        <w:rPr>
          <w:sz w:val="22"/>
          <w:szCs w:val="22"/>
        </w:rPr>
        <w:t>4</w:t>
      </w:r>
      <w:r w:rsidRPr="00902A85">
        <w:rPr>
          <w:sz w:val="22"/>
          <w:szCs w:val="22"/>
        </w:rPr>
        <w:t xml:space="preserve"> poz. 1</w:t>
      </w:r>
      <w:r w:rsidR="00EF4219" w:rsidRPr="00902A85">
        <w:rPr>
          <w:sz w:val="22"/>
          <w:szCs w:val="22"/>
        </w:rPr>
        <w:t>320</w:t>
      </w:r>
      <w:r w:rsidR="003D7C60" w:rsidRPr="00902A85">
        <w:rPr>
          <w:sz w:val="22"/>
          <w:szCs w:val="22"/>
        </w:rPr>
        <w:t xml:space="preserve"> ze zm.</w:t>
      </w:r>
      <w:r w:rsidRPr="00902A85">
        <w:rPr>
          <w:sz w:val="22"/>
          <w:szCs w:val="22"/>
        </w:rPr>
        <w:t>) Zamawiający informuje, że dokonał wyboru najkorzystniejszej ofer</w:t>
      </w:r>
      <w:r w:rsidR="006A2DFE" w:rsidRPr="00902A85">
        <w:rPr>
          <w:sz w:val="22"/>
          <w:szCs w:val="22"/>
        </w:rPr>
        <w:t>ty i wybrał: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9"/>
        <w:gridCol w:w="2776"/>
        <w:gridCol w:w="1959"/>
        <w:gridCol w:w="3315"/>
      </w:tblGrid>
      <w:tr w:rsidR="003C7A12" w:rsidRPr="00902A85" w14:paraId="4593A36D" w14:textId="05B87DD0" w:rsidTr="003C7A12">
        <w:trPr>
          <w:jc w:val="center"/>
        </w:trPr>
        <w:tc>
          <w:tcPr>
            <w:tcW w:w="1159" w:type="dxa"/>
            <w:vAlign w:val="center"/>
          </w:tcPr>
          <w:p w14:paraId="22F8A7B6" w14:textId="77777777" w:rsidR="003C7A12" w:rsidRPr="00902A85" w:rsidRDefault="003C7A12" w:rsidP="0060091C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Hlk144907167"/>
            <w:r w:rsidRPr="00902A85">
              <w:rPr>
                <w:rFonts w:ascii="Times New Roman" w:hAnsi="Times New Roman" w:cs="Times New Roman"/>
                <w:sz w:val="22"/>
                <w:szCs w:val="22"/>
              </w:rPr>
              <w:t>Nr oferty</w:t>
            </w:r>
          </w:p>
        </w:tc>
        <w:tc>
          <w:tcPr>
            <w:tcW w:w="2776" w:type="dxa"/>
            <w:vAlign w:val="center"/>
          </w:tcPr>
          <w:p w14:paraId="3846C08B" w14:textId="77777777" w:rsidR="003C7A12" w:rsidRPr="00902A85" w:rsidRDefault="003C7A12" w:rsidP="003C7A12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902A85">
              <w:rPr>
                <w:rFonts w:ascii="Times New Roman" w:hAnsi="Times New Roman" w:cs="Times New Roman"/>
                <w:sz w:val="22"/>
                <w:szCs w:val="22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959" w:type="dxa"/>
            <w:vAlign w:val="center"/>
          </w:tcPr>
          <w:p w14:paraId="0D555CA8" w14:textId="77777777" w:rsidR="003C7A12" w:rsidRPr="00902A85" w:rsidRDefault="003C7A12" w:rsidP="00DB0E2C">
            <w:pPr>
              <w:pStyle w:val="Nagwek4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02A85">
              <w:rPr>
                <w:rFonts w:ascii="Times New Roman" w:hAnsi="Times New Roman" w:cs="Times New Roman"/>
                <w:sz w:val="22"/>
                <w:szCs w:val="22"/>
              </w:rPr>
              <w:t>Cena oferty - brutto</w:t>
            </w:r>
          </w:p>
        </w:tc>
        <w:tc>
          <w:tcPr>
            <w:tcW w:w="3315" w:type="dxa"/>
          </w:tcPr>
          <w:p w14:paraId="1ED04970" w14:textId="77777777" w:rsidR="003C7A12" w:rsidRPr="00902A85" w:rsidRDefault="003C7A12" w:rsidP="0060091C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79E0E34" w14:textId="415D3D3B" w:rsidR="003C7A12" w:rsidRPr="00902A85" w:rsidRDefault="003C7A12" w:rsidP="00DB0E2C">
            <w:pPr>
              <w:pStyle w:val="Nagwek4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Przedłużenie terminu gwarancji</w:t>
            </w:r>
          </w:p>
        </w:tc>
      </w:tr>
      <w:tr w:rsidR="003C7A12" w:rsidRPr="00902A85" w14:paraId="03660202" w14:textId="71EDDCCB" w:rsidTr="003C7A12">
        <w:trPr>
          <w:trHeight w:val="772"/>
          <w:jc w:val="center"/>
        </w:trPr>
        <w:tc>
          <w:tcPr>
            <w:tcW w:w="1159" w:type="dxa"/>
            <w:vAlign w:val="center"/>
          </w:tcPr>
          <w:p w14:paraId="4BF171D3" w14:textId="77777777" w:rsidR="003C7A12" w:rsidRPr="00902A85" w:rsidRDefault="003C7A12" w:rsidP="0060091C">
            <w:pPr>
              <w:jc w:val="center"/>
              <w:rPr>
                <w:sz w:val="22"/>
                <w:szCs w:val="22"/>
              </w:rPr>
            </w:pPr>
            <w:r w:rsidRPr="00902A85">
              <w:rPr>
                <w:sz w:val="22"/>
                <w:szCs w:val="22"/>
              </w:rPr>
              <w:t>1.</w:t>
            </w:r>
          </w:p>
        </w:tc>
        <w:tc>
          <w:tcPr>
            <w:tcW w:w="2776" w:type="dxa"/>
            <w:vAlign w:val="center"/>
          </w:tcPr>
          <w:p w14:paraId="4408E3A9" w14:textId="77777777" w:rsidR="003C7A12" w:rsidRDefault="003C7A12" w:rsidP="003C7A1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ATEX-INSTAL SP. Z O. O.</w:t>
            </w:r>
          </w:p>
          <w:p w14:paraId="070A7D68" w14:textId="77777777" w:rsidR="003C7A12" w:rsidRDefault="003C7A12" w:rsidP="003C7A1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44-321 MARKLOWICE</w:t>
            </w:r>
          </w:p>
          <w:p w14:paraId="674C231C" w14:textId="77777777" w:rsidR="003C7A12" w:rsidRDefault="003C7A12" w:rsidP="003C7A1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UL. GOPLANY 6A</w:t>
            </w:r>
          </w:p>
          <w:p w14:paraId="12B13AF5" w14:textId="7A93F14F" w:rsidR="003C7A12" w:rsidRPr="00902A85" w:rsidRDefault="003C7A12" w:rsidP="003C7A1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NIP: 647-257-60-58 </w:t>
            </w:r>
          </w:p>
          <w:p w14:paraId="7FE9C478" w14:textId="0C86905F" w:rsidR="003C7A12" w:rsidRPr="00902A85" w:rsidRDefault="003C7A12" w:rsidP="00C34ACF">
            <w:pPr>
              <w:pStyle w:val="Akapitzlis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59" w:type="dxa"/>
            <w:vAlign w:val="center"/>
          </w:tcPr>
          <w:p w14:paraId="462320A9" w14:textId="197DB5B9" w:rsidR="003C7A12" w:rsidRPr="00902A85" w:rsidRDefault="003C7A12" w:rsidP="00EF4219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169.500,00</w:t>
            </w:r>
            <w:r w:rsidRPr="00902A85">
              <w:rPr>
                <w:b/>
                <w:bCs/>
                <w:sz w:val="22"/>
                <w:szCs w:val="22"/>
              </w:rPr>
              <w:t xml:space="preserve"> PLN</w:t>
            </w:r>
          </w:p>
        </w:tc>
        <w:tc>
          <w:tcPr>
            <w:tcW w:w="3315" w:type="dxa"/>
            <w:vAlign w:val="center"/>
          </w:tcPr>
          <w:p w14:paraId="4CA8D0FB" w14:textId="66D90560" w:rsidR="003C7A12" w:rsidRPr="00902A85" w:rsidRDefault="003C7A12" w:rsidP="003C7A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 miesiące</w:t>
            </w:r>
          </w:p>
        </w:tc>
      </w:tr>
      <w:bookmarkEnd w:id="0"/>
    </w:tbl>
    <w:p w14:paraId="30206A4F" w14:textId="77777777" w:rsidR="00D30964" w:rsidRPr="00902A85" w:rsidRDefault="00D30964" w:rsidP="009D1734">
      <w:pPr>
        <w:spacing w:line="276" w:lineRule="auto"/>
        <w:jc w:val="both"/>
        <w:rPr>
          <w:sz w:val="22"/>
          <w:szCs w:val="22"/>
          <w:u w:val="single"/>
        </w:rPr>
      </w:pPr>
    </w:p>
    <w:p w14:paraId="0FAB1347" w14:textId="3B35C96F" w:rsidR="009D1734" w:rsidRPr="00902A85" w:rsidRDefault="009D1734" w:rsidP="009D1734">
      <w:pPr>
        <w:spacing w:line="276" w:lineRule="auto"/>
        <w:jc w:val="both"/>
        <w:rPr>
          <w:sz w:val="22"/>
          <w:szCs w:val="22"/>
          <w:u w:val="single"/>
        </w:rPr>
      </w:pPr>
      <w:r w:rsidRPr="00902A85">
        <w:rPr>
          <w:sz w:val="22"/>
          <w:szCs w:val="22"/>
          <w:u w:val="single"/>
        </w:rPr>
        <w:t>Uzasadnienie wyboru:</w:t>
      </w:r>
    </w:p>
    <w:p w14:paraId="43E08E1D" w14:textId="293D2370" w:rsidR="00667DC2" w:rsidRPr="00902A85" w:rsidRDefault="009D1734" w:rsidP="00C250CE">
      <w:pPr>
        <w:jc w:val="both"/>
        <w:rPr>
          <w:sz w:val="22"/>
          <w:szCs w:val="22"/>
        </w:rPr>
      </w:pPr>
      <w:r w:rsidRPr="00902A85">
        <w:rPr>
          <w:sz w:val="22"/>
          <w:szCs w:val="22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  <w:r w:rsidR="001C1826" w:rsidRPr="00902A85">
        <w:rPr>
          <w:sz w:val="22"/>
          <w:szCs w:val="22"/>
        </w:rPr>
        <w:t xml:space="preserve"> </w:t>
      </w:r>
    </w:p>
    <w:p w14:paraId="289CE2D5" w14:textId="6182454C" w:rsidR="003C7A12" w:rsidRDefault="00F12E56" w:rsidP="003C7A12">
      <w:pPr>
        <w:jc w:val="center"/>
        <w:rPr>
          <w:sz w:val="22"/>
          <w:szCs w:val="22"/>
        </w:rPr>
      </w:pPr>
      <w:r>
        <w:rPr>
          <w:sz w:val="22"/>
          <w:szCs w:val="22"/>
        </w:rPr>
        <w:t>Kryteria oceny ofert</w:t>
      </w:r>
      <w:r w:rsidR="003C7A12">
        <w:rPr>
          <w:sz w:val="22"/>
          <w:szCs w:val="22"/>
        </w:rPr>
        <w:t>:</w:t>
      </w:r>
    </w:p>
    <w:p w14:paraId="20035D9B" w14:textId="4818AB10" w:rsidR="00D30964" w:rsidRDefault="00C250CE" w:rsidP="003C7A12">
      <w:pPr>
        <w:jc w:val="center"/>
        <w:rPr>
          <w:sz w:val="22"/>
          <w:szCs w:val="22"/>
        </w:rPr>
      </w:pPr>
      <w:r w:rsidRPr="00902A85">
        <w:rPr>
          <w:sz w:val="22"/>
          <w:szCs w:val="22"/>
        </w:rPr>
        <w:t xml:space="preserve">(cena – </w:t>
      </w:r>
      <w:r w:rsidR="003C7A12">
        <w:rPr>
          <w:sz w:val="22"/>
          <w:szCs w:val="22"/>
        </w:rPr>
        <w:t>60</w:t>
      </w:r>
      <w:r w:rsidRPr="00902A85">
        <w:rPr>
          <w:sz w:val="22"/>
          <w:szCs w:val="22"/>
        </w:rPr>
        <w:t>%</w:t>
      </w:r>
      <w:r w:rsidR="003C7A12">
        <w:rPr>
          <w:sz w:val="22"/>
          <w:szCs w:val="22"/>
        </w:rPr>
        <w:t>, przedłużenie terminu gwarancji – 40 %</w:t>
      </w:r>
      <w:r w:rsidRPr="00902A85">
        <w:rPr>
          <w:sz w:val="22"/>
          <w:szCs w:val="22"/>
        </w:rPr>
        <w:t>)</w:t>
      </w:r>
    </w:p>
    <w:p w14:paraId="1A873441" w14:textId="77777777" w:rsidR="00F12E56" w:rsidRPr="00902A85" w:rsidRDefault="00F12E56" w:rsidP="003C7A12">
      <w:pPr>
        <w:jc w:val="center"/>
        <w:rPr>
          <w:sz w:val="22"/>
          <w:szCs w:val="22"/>
        </w:rPr>
      </w:pPr>
    </w:p>
    <w:p w14:paraId="27CC0E25" w14:textId="77777777" w:rsidR="00D30964" w:rsidRPr="00902A85" w:rsidRDefault="00D30964" w:rsidP="00F12E56">
      <w:pPr>
        <w:jc w:val="right"/>
        <w:rPr>
          <w:sz w:val="22"/>
          <w:szCs w:val="22"/>
        </w:rPr>
      </w:pPr>
    </w:p>
    <w:p w14:paraId="3AA6DE97" w14:textId="0117C212" w:rsidR="00366069" w:rsidRPr="00902A85" w:rsidRDefault="00F12E56" w:rsidP="00F12E56">
      <w:pPr>
        <w:jc w:val="center"/>
        <w:rPr>
          <w:sz w:val="22"/>
          <w:szCs w:val="22"/>
        </w:rPr>
      </w:pPr>
      <w:r>
        <w:rPr>
          <w:sz w:val="22"/>
          <w:szCs w:val="22"/>
        </w:rPr>
        <w:t>Punktacja przyznana wybranej ofercie przedstawia się następująco: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81"/>
        <w:gridCol w:w="3044"/>
        <w:gridCol w:w="1329"/>
        <w:gridCol w:w="2624"/>
      </w:tblGrid>
      <w:tr w:rsidR="003C7A12" w:rsidRPr="00902A85" w14:paraId="5DAECABF" w14:textId="77777777" w:rsidTr="00854F4F">
        <w:trPr>
          <w:jc w:val="center"/>
        </w:trPr>
        <w:tc>
          <w:tcPr>
            <w:tcW w:w="681" w:type="dxa"/>
          </w:tcPr>
          <w:p w14:paraId="6340B039" w14:textId="77777777" w:rsidR="003C7A12" w:rsidRPr="00902A85" w:rsidRDefault="003C7A12" w:rsidP="00C51BC6">
            <w:pPr>
              <w:pStyle w:val="Tekstpodstawowy"/>
              <w:spacing w:after="240" w:line="276" w:lineRule="auto"/>
              <w:rPr>
                <w:sz w:val="22"/>
                <w:szCs w:val="22"/>
              </w:rPr>
            </w:pPr>
            <w:r w:rsidRPr="00902A85">
              <w:rPr>
                <w:sz w:val="22"/>
                <w:szCs w:val="22"/>
              </w:rPr>
              <w:t>1.</w:t>
            </w:r>
          </w:p>
        </w:tc>
        <w:tc>
          <w:tcPr>
            <w:tcW w:w="3044" w:type="dxa"/>
            <w:vAlign w:val="center"/>
          </w:tcPr>
          <w:p w14:paraId="06B6B770" w14:textId="77777777" w:rsidR="003C7A12" w:rsidRDefault="003C7A12" w:rsidP="003C7A1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ATEX-INSTAL SP. Z O. O.</w:t>
            </w:r>
          </w:p>
          <w:p w14:paraId="2AA8033A" w14:textId="77777777" w:rsidR="003C7A12" w:rsidRDefault="003C7A12" w:rsidP="003C7A1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44-321 MARKLOWICE</w:t>
            </w:r>
          </w:p>
          <w:p w14:paraId="0A90A31D" w14:textId="77777777" w:rsidR="003C7A12" w:rsidRDefault="003C7A12" w:rsidP="003C7A1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UL. GOPLANY 6A</w:t>
            </w:r>
          </w:p>
          <w:p w14:paraId="69CE373F" w14:textId="77777777" w:rsidR="003C7A12" w:rsidRPr="00902A85" w:rsidRDefault="003C7A12" w:rsidP="003C7A1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NIP: 647-257-60-58 </w:t>
            </w:r>
          </w:p>
          <w:p w14:paraId="204481A3" w14:textId="4EB16684" w:rsidR="003C7A12" w:rsidRPr="00902A85" w:rsidRDefault="003C7A12" w:rsidP="00DB0E2C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29" w:type="dxa"/>
          </w:tcPr>
          <w:p w14:paraId="7F2E106B" w14:textId="7247B97E" w:rsidR="003C7A12" w:rsidRPr="00902A85" w:rsidRDefault="003C7A12" w:rsidP="00C51BC6">
            <w:pPr>
              <w:pStyle w:val="Tekstpodstawowy"/>
              <w:spacing w:after="240"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52,79 </w:t>
            </w:r>
            <w:r w:rsidRPr="00902A85">
              <w:rPr>
                <w:b/>
                <w:bCs/>
                <w:sz w:val="22"/>
                <w:szCs w:val="22"/>
              </w:rPr>
              <w:t xml:space="preserve">% </w:t>
            </w:r>
          </w:p>
        </w:tc>
        <w:tc>
          <w:tcPr>
            <w:tcW w:w="2624" w:type="dxa"/>
          </w:tcPr>
          <w:p w14:paraId="48FC00B6" w14:textId="24EECFAD" w:rsidR="003C7A12" w:rsidRPr="00902A85" w:rsidRDefault="003C7A12" w:rsidP="00C51BC6">
            <w:pPr>
              <w:pStyle w:val="Tekstpodstawowy"/>
              <w:spacing w:after="240"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40,00 %</w:t>
            </w:r>
          </w:p>
        </w:tc>
      </w:tr>
      <w:tr w:rsidR="00DB0E2C" w:rsidRPr="00902A85" w14:paraId="62D53AC9" w14:textId="77777777" w:rsidTr="00C55D4D">
        <w:trPr>
          <w:jc w:val="center"/>
        </w:trPr>
        <w:tc>
          <w:tcPr>
            <w:tcW w:w="7678" w:type="dxa"/>
            <w:gridSpan w:val="4"/>
          </w:tcPr>
          <w:p w14:paraId="5FBFF98B" w14:textId="626AB85D" w:rsidR="00DB0E2C" w:rsidRPr="00902A85" w:rsidRDefault="00DB0E2C" w:rsidP="00DB0E2C">
            <w:pPr>
              <w:pStyle w:val="Tekstpodstawowy"/>
              <w:spacing w:after="240"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02A85">
              <w:rPr>
                <w:b/>
                <w:bCs/>
                <w:sz w:val="22"/>
                <w:szCs w:val="22"/>
              </w:rPr>
              <w:t>Punktacja łączna:</w:t>
            </w:r>
            <w:r w:rsidR="003C7A12">
              <w:rPr>
                <w:b/>
                <w:bCs/>
                <w:sz w:val="22"/>
                <w:szCs w:val="22"/>
              </w:rPr>
              <w:t xml:space="preserve"> 92,79 </w:t>
            </w:r>
            <w:r w:rsidRPr="00902A85">
              <w:rPr>
                <w:b/>
                <w:bCs/>
                <w:sz w:val="22"/>
                <w:szCs w:val="22"/>
              </w:rPr>
              <w:t>%</w:t>
            </w:r>
          </w:p>
        </w:tc>
      </w:tr>
    </w:tbl>
    <w:p w14:paraId="6AAF71F4" w14:textId="77777777" w:rsidR="00A25EC0" w:rsidRPr="00902A85" w:rsidRDefault="00A25EC0" w:rsidP="00C250CE">
      <w:pPr>
        <w:jc w:val="both"/>
        <w:rPr>
          <w:sz w:val="22"/>
          <w:szCs w:val="22"/>
        </w:rPr>
      </w:pPr>
    </w:p>
    <w:tbl>
      <w:tblPr>
        <w:tblW w:w="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</w:tblGrid>
      <w:tr w:rsidR="00A25EC0" w:rsidRPr="00902A85" w14:paraId="68D2FB97" w14:textId="77777777" w:rsidTr="0056637B">
        <w:trPr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D2F4A" w14:textId="77777777" w:rsidR="00A25EC0" w:rsidRPr="00902A85" w:rsidRDefault="00A25EC0" w:rsidP="00916443">
            <w:pPr>
              <w:suppressAutoHyphens w:val="0"/>
              <w:overflowPunct/>
              <w:autoSpaceDE/>
              <w:textAlignment w:val="auto"/>
              <w:rPr>
                <w:kern w:val="0"/>
                <w:sz w:val="22"/>
                <w:szCs w:val="22"/>
                <w:lang w:eastAsia="pl-PL"/>
              </w:rPr>
            </w:pPr>
          </w:p>
        </w:tc>
      </w:tr>
      <w:tr w:rsidR="00667DC2" w:rsidRPr="00902A85" w14:paraId="59E41998" w14:textId="77777777" w:rsidTr="0056637B">
        <w:trPr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C8E8B6" w14:textId="77777777" w:rsidR="00667DC2" w:rsidRPr="00902A85" w:rsidRDefault="00667DC2" w:rsidP="00916443">
            <w:pPr>
              <w:suppressAutoHyphens w:val="0"/>
              <w:overflowPunct/>
              <w:autoSpaceDE/>
              <w:textAlignment w:val="auto"/>
              <w:rPr>
                <w:kern w:val="0"/>
                <w:sz w:val="22"/>
                <w:szCs w:val="22"/>
                <w:lang w:eastAsia="pl-PL"/>
              </w:rPr>
            </w:pPr>
          </w:p>
          <w:p w14:paraId="562EBBB6" w14:textId="77777777" w:rsidR="00667DC2" w:rsidRPr="00902A85" w:rsidRDefault="00667DC2" w:rsidP="00916443">
            <w:pPr>
              <w:suppressAutoHyphens w:val="0"/>
              <w:overflowPunct/>
              <w:autoSpaceDE/>
              <w:textAlignment w:val="auto"/>
              <w:rPr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6B642B74" w14:textId="77777777" w:rsidR="008534A7" w:rsidRDefault="008534A7" w:rsidP="00C854CB">
      <w:pPr>
        <w:shd w:val="clear" w:color="auto" w:fill="FFFFFF"/>
        <w:spacing w:line="276" w:lineRule="auto"/>
        <w:jc w:val="both"/>
        <w:rPr>
          <w:b/>
          <w:color w:val="000000"/>
          <w:sz w:val="22"/>
          <w:szCs w:val="22"/>
          <w:u w:val="single"/>
        </w:rPr>
      </w:pPr>
    </w:p>
    <w:p w14:paraId="04D1A466" w14:textId="50172BB8" w:rsidR="00AB3EB5" w:rsidRDefault="00F61093" w:rsidP="00AB3EB5">
      <w:pPr>
        <w:pStyle w:val="Tekstpodstawowy"/>
        <w:spacing w:after="240" w:line="276" w:lineRule="auto"/>
        <w:jc w:val="left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W niniejszym postępowaniu </w:t>
      </w:r>
      <w:r w:rsidR="00AB3EB5" w:rsidRPr="000A378B">
        <w:rPr>
          <w:b/>
          <w:bCs/>
          <w:sz w:val="22"/>
          <w:szCs w:val="22"/>
          <w:u w:val="single"/>
        </w:rPr>
        <w:t xml:space="preserve"> złożono następujące oferty: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8"/>
        <w:gridCol w:w="4070"/>
        <w:gridCol w:w="2334"/>
        <w:gridCol w:w="1657"/>
      </w:tblGrid>
      <w:tr w:rsidR="00AB3EB5" w:rsidRPr="002745E3" w14:paraId="3315AFBE" w14:textId="77777777" w:rsidTr="00175CA5">
        <w:trPr>
          <w:jc w:val="center"/>
        </w:trPr>
        <w:tc>
          <w:tcPr>
            <w:tcW w:w="1158" w:type="dxa"/>
            <w:vAlign w:val="center"/>
          </w:tcPr>
          <w:p w14:paraId="799C9DA4" w14:textId="77777777" w:rsidR="00AB3EB5" w:rsidRPr="002745E3" w:rsidRDefault="00AB3EB5" w:rsidP="00175CA5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2745E3">
              <w:rPr>
                <w:rFonts w:ascii="Times New Roman" w:hAnsi="Times New Roman" w:cs="Times New Roman"/>
                <w:sz w:val="22"/>
                <w:szCs w:val="22"/>
              </w:rPr>
              <w:t>Nr oferty</w:t>
            </w:r>
          </w:p>
        </w:tc>
        <w:tc>
          <w:tcPr>
            <w:tcW w:w="4195" w:type="dxa"/>
            <w:vAlign w:val="center"/>
          </w:tcPr>
          <w:p w14:paraId="08588C73" w14:textId="77777777" w:rsidR="00AB3EB5" w:rsidRPr="002745E3" w:rsidRDefault="00AB3EB5" w:rsidP="00175CA5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2745E3">
              <w:rPr>
                <w:rFonts w:ascii="Times New Roman" w:hAnsi="Times New Roman" w:cs="Times New Roman"/>
                <w:sz w:val="22"/>
                <w:szCs w:val="22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2404" w:type="dxa"/>
            <w:vAlign w:val="center"/>
          </w:tcPr>
          <w:p w14:paraId="4810D299" w14:textId="77777777" w:rsidR="00AB3EB5" w:rsidRPr="002745E3" w:rsidRDefault="00AB3EB5" w:rsidP="00175CA5">
            <w:pPr>
              <w:pStyle w:val="Nagwek4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2745E3">
              <w:rPr>
                <w:rFonts w:ascii="Times New Roman" w:hAnsi="Times New Roman" w:cs="Times New Roman"/>
                <w:sz w:val="22"/>
                <w:szCs w:val="22"/>
              </w:rPr>
              <w:t>Cena oferty - brutto</w:t>
            </w:r>
          </w:p>
        </w:tc>
        <w:tc>
          <w:tcPr>
            <w:tcW w:w="1688" w:type="dxa"/>
          </w:tcPr>
          <w:p w14:paraId="486C019C" w14:textId="77777777" w:rsidR="00AB3EB5" w:rsidRPr="002745E3" w:rsidRDefault="00AB3EB5" w:rsidP="00175CA5">
            <w:pPr>
              <w:pStyle w:val="Nagwek4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286A931" w14:textId="77777777" w:rsidR="00AB3EB5" w:rsidRPr="002745E3" w:rsidRDefault="00AB3EB5" w:rsidP="00175CA5">
            <w:pPr>
              <w:pStyle w:val="Nagwek4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2745E3">
              <w:rPr>
                <w:rFonts w:ascii="Times New Roman" w:hAnsi="Times New Roman" w:cs="Times New Roman"/>
                <w:sz w:val="22"/>
                <w:szCs w:val="22"/>
              </w:rPr>
              <w:t>Termin gwarancji</w:t>
            </w:r>
          </w:p>
        </w:tc>
      </w:tr>
      <w:tr w:rsidR="00AB3EB5" w:rsidRPr="002745E3" w14:paraId="786CF1AE" w14:textId="77777777" w:rsidTr="00175CA5">
        <w:trPr>
          <w:trHeight w:val="772"/>
          <w:jc w:val="center"/>
        </w:trPr>
        <w:tc>
          <w:tcPr>
            <w:tcW w:w="1158" w:type="dxa"/>
            <w:vAlign w:val="center"/>
          </w:tcPr>
          <w:p w14:paraId="6203D813" w14:textId="77777777" w:rsidR="00AB3EB5" w:rsidRPr="002745E3" w:rsidRDefault="00AB3EB5" w:rsidP="00175CA5">
            <w:pPr>
              <w:jc w:val="center"/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1.</w:t>
            </w:r>
          </w:p>
        </w:tc>
        <w:tc>
          <w:tcPr>
            <w:tcW w:w="4195" w:type="dxa"/>
            <w:vAlign w:val="center"/>
          </w:tcPr>
          <w:p w14:paraId="488538C1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ATRAXO SP. Z O. O.</w:t>
            </w:r>
          </w:p>
          <w:p w14:paraId="39DF1483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 xml:space="preserve">UL. </w:t>
            </w:r>
            <w:r>
              <w:rPr>
                <w:sz w:val="22"/>
                <w:szCs w:val="22"/>
              </w:rPr>
              <w:t>KOMANDOSÓW 1</w:t>
            </w:r>
          </w:p>
          <w:p w14:paraId="3E22BB9C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30-334 KRAKÓW</w:t>
            </w:r>
          </w:p>
          <w:p w14:paraId="5584173A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NIP: 6</w:t>
            </w:r>
            <w:r>
              <w:rPr>
                <w:sz w:val="22"/>
                <w:szCs w:val="22"/>
              </w:rPr>
              <w:t>76-265-89-65</w:t>
            </w:r>
          </w:p>
        </w:tc>
        <w:tc>
          <w:tcPr>
            <w:tcW w:w="2404" w:type="dxa"/>
            <w:vAlign w:val="center"/>
          </w:tcPr>
          <w:p w14:paraId="477BF7D1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203.153,75</w:t>
            </w:r>
            <w:r w:rsidRPr="002745E3">
              <w:rPr>
                <w:sz w:val="22"/>
                <w:szCs w:val="22"/>
              </w:rPr>
              <w:t xml:space="preserve"> PLN</w:t>
            </w:r>
          </w:p>
        </w:tc>
        <w:tc>
          <w:tcPr>
            <w:tcW w:w="1688" w:type="dxa"/>
            <w:vAlign w:val="center"/>
          </w:tcPr>
          <w:p w14:paraId="79DEEE67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 </w:t>
            </w:r>
            <w:r w:rsidRPr="002745E3">
              <w:rPr>
                <w:sz w:val="22"/>
                <w:szCs w:val="22"/>
              </w:rPr>
              <w:t xml:space="preserve"> miesi</w:t>
            </w:r>
            <w:r>
              <w:rPr>
                <w:sz w:val="22"/>
                <w:szCs w:val="22"/>
              </w:rPr>
              <w:t>ące</w:t>
            </w:r>
          </w:p>
        </w:tc>
      </w:tr>
      <w:tr w:rsidR="00AB3EB5" w:rsidRPr="002745E3" w14:paraId="6F0D9B06" w14:textId="77777777" w:rsidTr="00175CA5">
        <w:trPr>
          <w:trHeight w:val="772"/>
          <w:jc w:val="center"/>
        </w:trPr>
        <w:tc>
          <w:tcPr>
            <w:tcW w:w="1158" w:type="dxa"/>
            <w:vAlign w:val="center"/>
          </w:tcPr>
          <w:p w14:paraId="0680A19E" w14:textId="77777777" w:rsidR="00AB3EB5" w:rsidRPr="002745E3" w:rsidRDefault="00AB3EB5" w:rsidP="00175CA5">
            <w:pPr>
              <w:jc w:val="center"/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2.</w:t>
            </w:r>
          </w:p>
        </w:tc>
        <w:tc>
          <w:tcPr>
            <w:tcW w:w="4195" w:type="dxa"/>
            <w:vAlign w:val="center"/>
          </w:tcPr>
          <w:p w14:paraId="0FC4D230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.H.U. „WIMAR” SP.J. WIM SŁANINA</w:t>
            </w:r>
          </w:p>
          <w:p w14:paraId="0CC0403A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 xml:space="preserve">UL. </w:t>
            </w:r>
            <w:r>
              <w:rPr>
                <w:sz w:val="22"/>
                <w:szCs w:val="22"/>
              </w:rPr>
              <w:t>HALLERA 17</w:t>
            </w:r>
          </w:p>
          <w:p w14:paraId="466C9ACE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4-310 RADLIN </w:t>
            </w:r>
          </w:p>
          <w:p w14:paraId="4F7BB158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NIP: 6</w:t>
            </w:r>
            <w:r>
              <w:rPr>
                <w:sz w:val="22"/>
                <w:szCs w:val="22"/>
              </w:rPr>
              <w:t>47-050-96-32</w:t>
            </w:r>
          </w:p>
        </w:tc>
        <w:tc>
          <w:tcPr>
            <w:tcW w:w="2404" w:type="dxa"/>
            <w:vAlign w:val="center"/>
          </w:tcPr>
          <w:p w14:paraId="574F5502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149.142,73</w:t>
            </w:r>
            <w:r w:rsidRPr="002745E3">
              <w:rPr>
                <w:sz w:val="22"/>
                <w:szCs w:val="22"/>
              </w:rPr>
              <w:t xml:space="preserve"> PLN</w:t>
            </w:r>
          </w:p>
        </w:tc>
        <w:tc>
          <w:tcPr>
            <w:tcW w:w="1688" w:type="dxa"/>
            <w:vAlign w:val="center"/>
          </w:tcPr>
          <w:p w14:paraId="197D17FA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Pr="002745E3">
              <w:rPr>
                <w:sz w:val="22"/>
                <w:szCs w:val="22"/>
              </w:rPr>
              <w:t xml:space="preserve"> miesięcy</w:t>
            </w:r>
          </w:p>
        </w:tc>
      </w:tr>
      <w:tr w:rsidR="00AB3EB5" w:rsidRPr="002745E3" w14:paraId="1B124D80" w14:textId="77777777" w:rsidTr="00175CA5">
        <w:trPr>
          <w:trHeight w:val="772"/>
          <w:jc w:val="center"/>
        </w:trPr>
        <w:tc>
          <w:tcPr>
            <w:tcW w:w="1158" w:type="dxa"/>
            <w:vAlign w:val="center"/>
          </w:tcPr>
          <w:p w14:paraId="780120C6" w14:textId="77777777" w:rsidR="00AB3EB5" w:rsidRPr="002745E3" w:rsidRDefault="00AB3EB5" w:rsidP="00175CA5">
            <w:pPr>
              <w:jc w:val="center"/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3.</w:t>
            </w:r>
          </w:p>
        </w:tc>
        <w:tc>
          <w:tcPr>
            <w:tcW w:w="4195" w:type="dxa"/>
            <w:vAlign w:val="center"/>
          </w:tcPr>
          <w:p w14:paraId="5E5345D6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FORTINO SP. Z O. O.</w:t>
            </w:r>
          </w:p>
          <w:p w14:paraId="3BAB10F6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 xml:space="preserve">UL. </w:t>
            </w:r>
            <w:r>
              <w:rPr>
                <w:sz w:val="22"/>
                <w:szCs w:val="22"/>
              </w:rPr>
              <w:t>KORFANTEGO 15</w:t>
            </w:r>
          </w:p>
          <w:p w14:paraId="2CB68EA0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44-3</w:t>
            </w:r>
            <w:r>
              <w:rPr>
                <w:sz w:val="22"/>
                <w:szCs w:val="22"/>
              </w:rPr>
              <w:t>35 JASTRZĘBIE-ZDRÓJ</w:t>
            </w:r>
          </w:p>
          <w:p w14:paraId="728A611F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NIP: 6</w:t>
            </w:r>
            <w:r>
              <w:rPr>
                <w:sz w:val="22"/>
                <w:szCs w:val="22"/>
              </w:rPr>
              <w:t>33-223-60-61</w:t>
            </w:r>
          </w:p>
        </w:tc>
        <w:tc>
          <w:tcPr>
            <w:tcW w:w="2404" w:type="dxa"/>
            <w:vAlign w:val="center"/>
          </w:tcPr>
          <w:p w14:paraId="41BCC9AA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176.575,04</w:t>
            </w:r>
            <w:r w:rsidRPr="002745E3">
              <w:rPr>
                <w:sz w:val="22"/>
                <w:szCs w:val="22"/>
              </w:rPr>
              <w:t xml:space="preserve"> PLN</w:t>
            </w:r>
          </w:p>
        </w:tc>
        <w:tc>
          <w:tcPr>
            <w:tcW w:w="1688" w:type="dxa"/>
            <w:vAlign w:val="center"/>
          </w:tcPr>
          <w:p w14:paraId="02914BB7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 </w:t>
            </w:r>
            <w:r w:rsidRPr="002745E3">
              <w:rPr>
                <w:sz w:val="22"/>
                <w:szCs w:val="22"/>
              </w:rPr>
              <w:t>miesi</w:t>
            </w:r>
            <w:r>
              <w:rPr>
                <w:sz w:val="22"/>
                <w:szCs w:val="22"/>
              </w:rPr>
              <w:t>ące</w:t>
            </w:r>
          </w:p>
        </w:tc>
      </w:tr>
      <w:tr w:rsidR="00AB3EB5" w:rsidRPr="002745E3" w14:paraId="20C77BF9" w14:textId="77777777" w:rsidTr="00175CA5">
        <w:trPr>
          <w:trHeight w:val="772"/>
          <w:jc w:val="center"/>
        </w:trPr>
        <w:tc>
          <w:tcPr>
            <w:tcW w:w="1158" w:type="dxa"/>
            <w:vAlign w:val="center"/>
          </w:tcPr>
          <w:p w14:paraId="2833ECD0" w14:textId="77777777" w:rsidR="00AB3EB5" w:rsidRPr="002745E3" w:rsidRDefault="00AB3EB5" w:rsidP="00175CA5">
            <w:pPr>
              <w:jc w:val="center"/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4.</w:t>
            </w:r>
          </w:p>
        </w:tc>
        <w:tc>
          <w:tcPr>
            <w:tcW w:w="4195" w:type="dxa"/>
            <w:vAlign w:val="center"/>
          </w:tcPr>
          <w:p w14:paraId="6B10B2B7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ALTERDOM MARCIN GALCZAK</w:t>
            </w:r>
          </w:p>
          <w:p w14:paraId="7AA4F76F" w14:textId="77777777" w:rsidR="00AB3EB5" w:rsidRDefault="00AB3EB5" w:rsidP="00175CA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 xml:space="preserve">UL. </w:t>
            </w:r>
            <w:r>
              <w:rPr>
                <w:sz w:val="22"/>
                <w:szCs w:val="22"/>
              </w:rPr>
              <w:t>ROLNICZA 29A</w:t>
            </w:r>
          </w:p>
          <w:p w14:paraId="25B55F54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44-335 JASTRZĘBIE-ZDRÓJ</w:t>
            </w:r>
          </w:p>
          <w:p w14:paraId="3A16D2B0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NIP: 633-1</w:t>
            </w:r>
            <w:r>
              <w:rPr>
                <w:sz w:val="22"/>
                <w:szCs w:val="22"/>
              </w:rPr>
              <w:t>60-14-98</w:t>
            </w:r>
          </w:p>
        </w:tc>
        <w:tc>
          <w:tcPr>
            <w:tcW w:w="2404" w:type="dxa"/>
            <w:vAlign w:val="center"/>
          </w:tcPr>
          <w:p w14:paraId="189D741F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202.358,10 </w:t>
            </w:r>
            <w:r w:rsidRPr="002745E3">
              <w:rPr>
                <w:sz w:val="22"/>
                <w:szCs w:val="22"/>
              </w:rPr>
              <w:t>PLN</w:t>
            </w:r>
          </w:p>
        </w:tc>
        <w:tc>
          <w:tcPr>
            <w:tcW w:w="1688" w:type="dxa"/>
            <w:vAlign w:val="center"/>
          </w:tcPr>
          <w:p w14:paraId="6B7C75FE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 </w:t>
            </w:r>
            <w:r w:rsidRPr="002745E3">
              <w:rPr>
                <w:sz w:val="22"/>
                <w:szCs w:val="22"/>
              </w:rPr>
              <w:t>miesiące</w:t>
            </w:r>
          </w:p>
        </w:tc>
      </w:tr>
      <w:tr w:rsidR="00AB3EB5" w:rsidRPr="002745E3" w14:paraId="5CD16495" w14:textId="77777777" w:rsidTr="00175CA5">
        <w:trPr>
          <w:trHeight w:val="772"/>
          <w:jc w:val="center"/>
        </w:trPr>
        <w:tc>
          <w:tcPr>
            <w:tcW w:w="1158" w:type="dxa"/>
            <w:vAlign w:val="center"/>
          </w:tcPr>
          <w:p w14:paraId="1FEBCC1C" w14:textId="77777777" w:rsidR="00AB3EB5" w:rsidRPr="002745E3" w:rsidRDefault="00AB3EB5" w:rsidP="00175CA5">
            <w:pPr>
              <w:jc w:val="center"/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5.</w:t>
            </w:r>
          </w:p>
        </w:tc>
        <w:tc>
          <w:tcPr>
            <w:tcW w:w="4195" w:type="dxa"/>
            <w:vAlign w:val="center"/>
          </w:tcPr>
          <w:p w14:paraId="3402210B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PERSEM SP. Z O. O. </w:t>
            </w:r>
          </w:p>
          <w:p w14:paraId="50BA78CA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 xml:space="preserve">UL. </w:t>
            </w:r>
            <w:r>
              <w:rPr>
                <w:sz w:val="22"/>
                <w:szCs w:val="22"/>
              </w:rPr>
              <w:t>KĘDZIERZYŃSKA 17A/102</w:t>
            </w:r>
          </w:p>
          <w:p w14:paraId="1CB8B666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1-902 BYTOM</w:t>
            </w:r>
          </w:p>
          <w:p w14:paraId="753A38CC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 xml:space="preserve">NIP: </w:t>
            </w:r>
            <w:r>
              <w:rPr>
                <w:sz w:val="22"/>
                <w:szCs w:val="22"/>
              </w:rPr>
              <w:t>634-301-14-89</w:t>
            </w:r>
          </w:p>
          <w:p w14:paraId="55A1F0D4" w14:textId="77777777" w:rsidR="00AB3EB5" w:rsidRPr="002745E3" w:rsidRDefault="00AB3EB5" w:rsidP="00175CA5">
            <w:pPr>
              <w:rPr>
                <w:sz w:val="22"/>
                <w:szCs w:val="22"/>
              </w:rPr>
            </w:pPr>
          </w:p>
        </w:tc>
        <w:tc>
          <w:tcPr>
            <w:tcW w:w="2404" w:type="dxa"/>
            <w:vAlign w:val="center"/>
          </w:tcPr>
          <w:p w14:paraId="40A0E5A2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56.086,00</w:t>
            </w:r>
            <w:r w:rsidRPr="002745E3">
              <w:rPr>
                <w:sz w:val="22"/>
                <w:szCs w:val="22"/>
              </w:rPr>
              <w:t xml:space="preserve"> PLN</w:t>
            </w:r>
          </w:p>
        </w:tc>
        <w:tc>
          <w:tcPr>
            <w:tcW w:w="1688" w:type="dxa"/>
            <w:vAlign w:val="center"/>
          </w:tcPr>
          <w:p w14:paraId="779651EA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  <w:r w:rsidRPr="002745E3">
              <w:rPr>
                <w:sz w:val="22"/>
                <w:szCs w:val="22"/>
              </w:rPr>
              <w:t xml:space="preserve"> miesi</w:t>
            </w:r>
            <w:r>
              <w:rPr>
                <w:sz w:val="22"/>
                <w:szCs w:val="22"/>
              </w:rPr>
              <w:t>ące</w:t>
            </w:r>
          </w:p>
        </w:tc>
      </w:tr>
      <w:tr w:rsidR="00AB3EB5" w:rsidRPr="002745E3" w14:paraId="3A036274" w14:textId="77777777" w:rsidTr="00175CA5">
        <w:trPr>
          <w:trHeight w:val="772"/>
          <w:jc w:val="center"/>
        </w:trPr>
        <w:tc>
          <w:tcPr>
            <w:tcW w:w="1158" w:type="dxa"/>
            <w:vAlign w:val="center"/>
          </w:tcPr>
          <w:p w14:paraId="680C9B97" w14:textId="77777777" w:rsidR="00AB3EB5" w:rsidRPr="002745E3" w:rsidRDefault="00AB3EB5" w:rsidP="00175CA5">
            <w:pPr>
              <w:jc w:val="center"/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6.</w:t>
            </w:r>
          </w:p>
        </w:tc>
        <w:tc>
          <w:tcPr>
            <w:tcW w:w="4195" w:type="dxa"/>
            <w:vAlign w:val="center"/>
          </w:tcPr>
          <w:p w14:paraId="46B9EC89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ATEX-INSTAL</w:t>
            </w:r>
            <w:r w:rsidRPr="002745E3">
              <w:rPr>
                <w:sz w:val="22"/>
                <w:szCs w:val="22"/>
              </w:rPr>
              <w:t xml:space="preserve"> SP. Z O. O.</w:t>
            </w:r>
          </w:p>
          <w:p w14:paraId="65B42733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 xml:space="preserve">UL. </w:t>
            </w:r>
            <w:r>
              <w:rPr>
                <w:sz w:val="22"/>
                <w:szCs w:val="22"/>
              </w:rPr>
              <w:t>GOPLANY 6A</w:t>
            </w:r>
          </w:p>
          <w:p w14:paraId="4B50AACA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44-</w:t>
            </w:r>
            <w:r>
              <w:rPr>
                <w:sz w:val="22"/>
                <w:szCs w:val="22"/>
              </w:rPr>
              <w:t>321 MARKLOWICE</w:t>
            </w:r>
          </w:p>
          <w:p w14:paraId="70B4EA5C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 xml:space="preserve">NIP: </w:t>
            </w:r>
            <w:r>
              <w:rPr>
                <w:sz w:val="22"/>
                <w:szCs w:val="22"/>
              </w:rPr>
              <w:t>647-257-60-58</w:t>
            </w:r>
          </w:p>
        </w:tc>
        <w:tc>
          <w:tcPr>
            <w:tcW w:w="2404" w:type="dxa"/>
            <w:vAlign w:val="center"/>
          </w:tcPr>
          <w:p w14:paraId="678FC999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169.500,00</w:t>
            </w:r>
            <w:r w:rsidRPr="002745E3">
              <w:rPr>
                <w:sz w:val="22"/>
                <w:szCs w:val="22"/>
              </w:rPr>
              <w:t xml:space="preserve"> PLN</w:t>
            </w:r>
          </w:p>
        </w:tc>
        <w:tc>
          <w:tcPr>
            <w:tcW w:w="1688" w:type="dxa"/>
            <w:vAlign w:val="center"/>
          </w:tcPr>
          <w:p w14:paraId="1235EE4B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  <w:r w:rsidRPr="002745E3">
              <w:rPr>
                <w:sz w:val="22"/>
                <w:szCs w:val="22"/>
              </w:rPr>
              <w:t xml:space="preserve"> miesi</w:t>
            </w:r>
            <w:r>
              <w:rPr>
                <w:sz w:val="22"/>
                <w:szCs w:val="22"/>
              </w:rPr>
              <w:t>ące</w:t>
            </w:r>
          </w:p>
        </w:tc>
      </w:tr>
      <w:tr w:rsidR="00AB3EB5" w:rsidRPr="002745E3" w14:paraId="67C2B62F" w14:textId="77777777" w:rsidTr="00175CA5">
        <w:trPr>
          <w:trHeight w:val="772"/>
          <w:jc w:val="center"/>
        </w:trPr>
        <w:tc>
          <w:tcPr>
            <w:tcW w:w="1158" w:type="dxa"/>
            <w:vAlign w:val="center"/>
          </w:tcPr>
          <w:p w14:paraId="2EE4C040" w14:textId="77777777" w:rsidR="00AB3EB5" w:rsidRPr="002745E3" w:rsidRDefault="00AB3EB5" w:rsidP="00175C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195" w:type="dxa"/>
            <w:vAlign w:val="center"/>
          </w:tcPr>
          <w:p w14:paraId="18B0355D" w14:textId="77777777" w:rsidR="00AB3EB5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P.P.H.U. PLACEK S.C.</w:t>
            </w:r>
          </w:p>
          <w:p w14:paraId="3AFBE9A8" w14:textId="77777777" w:rsidR="00AB3EB5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RYBNICKA 10</w:t>
            </w:r>
          </w:p>
          <w:p w14:paraId="6D3FA6B3" w14:textId="77777777" w:rsidR="00AB3EB5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44-300 WODZISŁAW ŚL.</w:t>
            </w:r>
          </w:p>
          <w:p w14:paraId="3DEB049C" w14:textId="77777777" w:rsidR="00AB3EB5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NIP: 647-232-29-32</w:t>
            </w:r>
          </w:p>
        </w:tc>
        <w:tc>
          <w:tcPr>
            <w:tcW w:w="2404" w:type="dxa"/>
            <w:vAlign w:val="center"/>
          </w:tcPr>
          <w:p w14:paraId="7C1C9794" w14:textId="77777777" w:rsidR="00AB3EB5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164.697,00 PLN</w:t>
            </w:r>
          </w:p>
        </w:tc>
        <w:tc>
          <w:tcPr>
            <w:tcW w:w="1688" w:type="dxa"/>
            <w:vAlign w:val="center"/>
          </w:tcPr>
          <w:p w14:paraId="6FF010D5" w14:textId="77777777" w:rsidR="00AB3EB5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 miesięcy</w:t>
            </w:r>
          </w:p>
        </w:tc>
      </w:tr>
      <w:tr w:rsidR="00AB3EB5" w:rsidRPr="002745E3" w14:paraId="372837DA" w14:textId="77777777" w:rsidTr="00175CA5">
        <w:trPr>
          <w:trHeight w:val="772"/>
          <w:jc w:val="center"/>
        </w:trPr>
        <w:tc>
          <w:tcPr>
            <w:tcW w:w="1158" w:type="dxa"/>
            <w:vAlign w:val="center"/>
          </w:tcPr>
          <w:p w14:paraId="33D41E30" w14:textId="77777777" w:rsidR="00AB3EB5" w:rsidRPr="002745E3" w:rsidRDefault="00AB3EB5" w:rsidP="00175C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195" w:type="dxa"/>
            <w:vAlign w:val="center"/>
          </w:tcPr>
          <w:p w14:paraId="6B96ED9A" w14:textId="77777777" w:rsidR="00AB3EB5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MAKER CIESLIK SP. K.</w:t>
            </w:r>
          </w:p>
          <w:p w14:paraId="182628CE" w14:textId="77777777" w:rsidR="00AB3EB5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WŁOCHY 52</w:t>
            </w:r>
          </w:p>
          <w:p w14:paraId="0AF8240E" w14:textId="77777777" w:rsidR="00AB3EB5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26-006 NOWA SŁUPIA</w:t>
            </w:r>
          </w:p>
          <w:p w14:paraId="6C8BEFEB" w14:textId="77777777" w:rsidR="00AB3EB5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NIP: 657-298-30-30</w:t>
            </w:r>
          </w:p>
        </w:tc>
        <w:tc>
          <w:tcPr>
            <w:tcW w:w="2404" w:type="dxa"/>
            <w:vAlign w:val="center"/>
          </w:tcPr>
          <w:p w14:paraId="4F800B79" w14:textId="77777777" w:rsidR="00AB3EB5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240.000,00 PLN</w:t>
            </w:r>
          </w:p>
        </w:tc>
        <w:tc>
          <w:tcPr>
            <w:tcW w:w="1688" w:type="dxa"/>
            <w:vAlign w:val="center"/>
          </w:tcPr>
          <w:p w14:paraId="7E44F998" w14:textId="77777777" w:rsidR="00AB3EB5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 miesięcy</w:t>
            </w:r>
          </w:p>
        </w:tc>
      </w:tr>
    </w:tbl>
    <w:p w14:paraId="1CF374F3" w14:textId="10341798" w:rsidR="00AB3EB5" w:rsidRPr="006E7E14" w:rsidRDefault="00AB3EB5" w:rsidP="00AB3EB5">
      <w:pPr>
        <w:pStyle w:val="Tekstpodstawowy"/>
        <w:spacing w:after="240" w:line="276" w:lineRule="auto"/>
        <w:rPr>
          <w:b/>
          <w:bCs/>
          <w:sz w:val="22"/>
          <w:szCs w:val="22"/>
          <w:u w:val="single"/>
        </w:rPr>
      </w:pPr>
      <w:r w:rsidRPr="000A378B">
        <w:rPr>
          <w:b/>
          <w:bCs/>
          <w:sz w:val="22"/>
          <w:szCs w:val="22"/>
          <w:u w:val="single"/>
        </w:rPr>
        <w:t>Punktacja przyznana ofer</w:t>
      </w:r>
      <w:r>
        <w:rPr>
          <w:b/>
          <w:bCs/>
          <w:sz w:val="22"/>
          <w:szCs w:val="22"/>
          <w:u w:val="single"/>
        </w:rPr>
        <w:t>tom</w:t>
      </w:r>
      <w:r w:rsidRPr="000A378B">
        <w:rPr>
          <w:b/>
          <w:bCs/>
          <w:sz w:val="22"/>
          <w:szCs w:val="22"/>
          <w:u w:val="single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47"/>
        <w:gridCol w:w="2792"/>
        <w:gridCol w:w="1276"/>
        <w:gridCol w:w="1843"/>
        <w:gridCol w:w="1701"/>
      </w:tblGrid>
      <w:tr w:rsidR="00AB3EB5" w:rsidRPr="002A5F61" w14:paraId="604FC243" w14:textId="77777777" w:rsidTr="00175CA5">
        <w:trPr>
          <w:trHeight w:val="929"/>
        </w:trPr>
        <w:tc>
          <w:tcPr>
            <w:tcW w:w="747" w:type="dxa"/>
          </w:tcPr>
          <w:p w14:paraId="42DA3E15" w14:textId="77777777" w:rsidR="00AB3EB5" w:rsidRPr="002A5F61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A5F61">
              <w:rPr>
                <w:rFonts w:ascii="Tahoma" w:hAnsi="Tahoma" w:cs="Tahom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792" w:type="dxa"/>
          </w:tcPr>
          <w:p w14:paraId="498C811F" w14:textId="77777777" w:rsidR="00AB3EB5" w:rsidRPr="002A5F61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A5F61">
              <w:rPr>
                <w:rFonts w:ascii="Tahoma" w:hAnsi="Tahoma" w:cs="Tahoma"/>
                <w:b/>
                <w:bCs/>
                <w:sz w:val="16"/>
                <w:szCs w:val="16"/>
              </w:rPr>
              <w:t>Nazwa Wykonawcy</w:t>
            </w:r>
          </w:p>
        </w:tc>
        <w:tc>
          <w:tcPr>
            <w:tcW w:w="1276" w:type="dxa"/>
          </w:tcPr>
          <w:p w14:paraId="2E4265C5" w14:textId="77777777" w:rsidR="00AB3EB5" w:rsidRPr="002A5F61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A5F61">
              <w:rPr>
                <w:rFonts w:ascii="Tahoma" w:hAnsi="Tahoma" w:cs="Tahoma"/>
                <w:b/>
                <w:bCs/>
                <w:sz w:val="16"/>
                <w:szCs w:val="16"/>
              </w:rPr>
              <w:t>Kryterium cena:</w:t>
            </w:r>
          </w:p>
        </w:tc>
        <w:tc>
          <w:tcPr>
            <w:tcW w:w="1843" w:type="dxa"/>
          </w:tcPr>
          <w:p w14:paraId="4446F26F" w14:textId="77777777" w:rsidR="00AB3EB5" w:rsidRPr="002A5F61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A5F61">
              <w:rPr>
                <w:rFonts w:ascii="Tahoma" w:hAnsi="Tahoma" w:cs="Tahoma"/>
                <w:b/>
                <w:bCs/>
                <w:sz w:val="16"/>
                <w:szCs w:val="16"/>
              </w:rPr>
              <w:t>Kryterium termin gwarancji</w:t>
            </w:r>
          </w:p>
        </w:tc>
        <w:tc>
          <w:tcPr>
            <w:tcW w:w="1701" w:type="dxa"/>
          </w:tcPr>
          <w:p w14:paraId="70CF6B2E" w14:textId="77777777" w:rsidR="00AB3EB5" w:rsidRPr="002A5F61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A5F61">
              <w:rPr>
                <w:rFonts w:ascii="Tahoma" w:hAnsi="Tahoma" w:cs="Tahoma"/>
                <w:b/>
                <w:bCs/>
                <w:sz w:val="16"/>
                <w:szCs w:val="16"/>
              </w:rPr>
              <w:t>Łączna punktacja</w:t>
            </w:r>
          </w:p>
        </w:tc>
      </w:tr>
      <w:tr w:rsidR="00AB3EB5" w:rsidRPr="002A5F61" w14:paraId="096B4147" w14:textId="77777777" w:rsidTr="00175CA5">
        <w:tc>
          <w:tcPr>
            <w:tcW w:w="747" w:type="dxa"/>
          </w:tcPr>
          <w:p w14:paraId="6EDC7C99" w14:textId="77777777" w:rsidR="00AB3EB5" w:rsidRPr="002A5F61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sz w:val="16"/>
                <w:szCs w:val="16"/>
              </w:rPr>
            </w:pPr>
            <w:bookmarkStart w:id="1" w:name="_Hlk163725196"/>
            <w:r w:rsidRPr="002A5F61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2792" w:type="dxa"/>
            <w:vAlign w:val="center"/>
          </w:tcPr>
          <w:p w14:paraId="1BA4E7E1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ATRAXO SP. Z O. O.</w:t>
            </w:r>
          </w:p>
          <w:p w14:paraId="2060649A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 xml:space="preserve">UL. </w:t>
            </w:r>
            <w:r>
              <w:rPr>
                <w:sz w:val="22"/>
                <w:szCs w:val="22"/>
              </w:rPr>
              <w:t>KOMANDOSÓW 1</w:t>
            </w:r>
          </w:p>
          <w:p w14:paraId="2D0034D3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30-334 KRAKÓW</w:t>
            </w:r>
          </w:p>
          <w:p w14:paraId="7BF74410" w14:textId="77777777" w:rsidR="00AB3EB5" w:rsidRPr="002A5F61" w:rsidRDefault="00AB3EB5" w:rsidP="00175CA5">
            <w:pPr>
              <w:rPr>
                <w:rFonts w:ascii="Tahoma" w:hAnsi="Tahoma" w:cs="Tahoma"/>
                <w:sz w:val="16"/>
                <w:szCs w:val="16"/>
              </w:rPr>
            </w:pPr>
            <w:r w:rsidRPr="002745E3">
              <w:rPr>
                <w:sz w:val="22"/>
                <w:szCs w:val="22"/>
              </w:rPr>
              <w:t>NIP: 6</w:t>
            </w:r>
            <w:r>
              <w:rPr>
                <w:sz w:val="22"/>
                <w:szCs w:val="22"/>
              </w:rPr>
              <w:t>76-265-89-65</w:t>
            </w:r>
          </w:p>
        </w:tc>
        <w:tc>
          <w:tcPr>
            <w:tcW w:w="1276" w:type="dxa"/>
          </w:tcPr>
          <w:p w14:paraId="57FB099B" w14:textId="77777777" w:rsidR="00AB3EB5" w:rsidRPr="00DA7B72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sz w:val="16"/>
                <w:szCs w:val="16"/>
              </w:rPr>
            </w:pPr>
            <w:r w:rsidRPr="00DA7B72">
              <w:rPr>
                <w:rFonts w:ascii="Tahoma" w:hAnsi="Tahoma" w:cs="Tahoma"/>
                <w:sz w:val="16"/>
                <w:szCs w:val="16"/>
              </w:rPr>
              <w:t xml:space="preserve">44,05% </w:t>
            </w:r>
          </w:p>
        </w:tc>
        <w:tc>
          <w:tcPr>
            <w:tcW w:w="1843" w:type="dxa"/>
          </w:tcPr>
          <w:p w14:paraId="54AC5972" w14:textId="77777777" w:rsidR="00AB3EB5" w:rsidRPr="00DA7B72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sz w:val="16"/>
                <w:szCs w:val="16"/>
              </w:rPr>
            </w:pPr>
            <w:r w:rsidRPr="00DA7B72">
              <w:rPr>
                <w:rFonts w:ascii="Tahoma" w:hAnsi="Tahoma" w:cs="Tahoma"/>
                <w:sz w:val="16"/>
                <w:szCs w:val="16"/>
              </w:rPr>
              <w:t>40,00%</w:t>
            </w:r>
          </w:p>
        </w:tc>
        <w:tc>
          <w:tcPr>
            <w:tcW w:w="1701" w:type="dxa"/>
          </w:tcPr>
          <w:p w14:paraId="72F057F5" w14:textId="77777777" w:rsidR="00AB3EB5" w:rsidRPr="00DA7B72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sz w:val="16"/>
                <w:szCs w:val="16"/>
              </w:rPr>
            </w:pPr>
            <w:r w:rsidRPr="00DA7B72">
              <w:rPr>
                <w:rFonts w:ascii="Tahoma" w:hAnsi="Tahoma" w:cs="Tahoma"/>
                <w:sz w:val="16"/>
                <w:szCs w:val="16"/>
              </w:rPr>
              <w:t>84,05 %</w:t>
            </w:r>
          </w:p>
        </w:tc>
      </w:tr>
      <w:bookmarkEnd w:id="1"/>
      <w:tr w:rsidR="00AB3EB5" w:rsidRPr="002A5F61" w14:paraId="1E29DF17" w14:textId="77777777" w:rsidTr="00175CA5">
        <w:tc>
          <w:tcPr>
            <w:tcW w:w="747" w:type="dxa"/>
          </w:tcPr>
          <w:p w14:paraId="72B3EA3A" w14:textId="77777777" w:rsidR="00AB3EB5" w:rsidRPr="002A5F61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sz w:val="16"/>
                <w:szCs w:val="16"/>
              </w:rPr>
            </w:pPr>
            <w:r w:rsidRPr="002A5F61">
              <w:rPr>
                <w:rFonts w:ascii="Tahoma" w:hAnsi="Tahoma" w:cs="Tahoma"/>
                <w:sz w:val="16"/>
                <w:szCs w:val="16"/>
              </w:rPr>
              <w:lastRenderedPageBreak/>
              <w:t>2.</w:t>
            </w:r>
          </w:p>
        </w:tc>
        <w:tc>
          <w:tcPr>
            <w:tcW w:w="2792" w:type="dxa"/>
            <w:vAlign w:val="center"/>
          </w:tcPr>
          <w:p w14:paraId="7B2D9E11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.H.U. „WIMAR” SP.J. WIM SŁANINA</w:t>
            </w:r>
          </w:p>
          <w:p w14:paraId="2015DAB4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 xml:space="preserve">UL. </w:t>
            </w:r>
            <w:r>
              <w:rPr>
                <w:sz w:val="22"/>
                <w:szCs w:val="22"/>
              </w:rPr>
              <w:t>HALLERA 17</w:t>
            </w:r>
          </w:p>
          <w:p w14:paraId="0173EDDB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4-310 RADLIN </w:t>
            </w:r>
          </w:p>
          <w:p w14:paraId="5778A274" w14:textId="77777777" w:rsidR="00AB3EB5" w:rsidRPr="002A5F61" w:rsidRDefault="00AB3EB5" w:rsidP="00175CA5">
            <w:pPr>
              <w:rPr>
                <w:rFonts w:ascii="Tahoma" w:hAnsi="Tahoma" w:cs="Tahoma"/>
                <w:sz w:val="16"/>
                <w:szCs w:val="16"/>
              </w:rPr>
            </w:pPr>
            <w:r w:rsidRPr="002745E3">
              <w:rPr>
                <w:sz w:val="22"/>
                <w:szCs w:val="22"/>
              </w:rPr>
              <w:t>NIP: 6</w:t>
            </w:r>
            <w:r>
              <w:rPr>
                <w:sz w:val="22"/>
                <w:szCs w:val="22"/>
              </w:rPr>
              <w:t>47-050-96-32</w:t>
            </w:r>
          </w:p>
        </w:tc>
        <w:tc>
          <w:tcPr>
            <w:tcW w:w="1276" w:type="dxa"/>
          </w:tcPr>
          <w:p w14:paraId="49FD2950" w14:textId="77777777" w:rsidR="00AB3EB5" w:rsidRPr="002A5F61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60,00</w:t>
            </w:r>
            <w:r w:rsidRPr="002A5F61">
              <w:rPr>
                <w:rFonts w:ascii="Tahoma" w:hAnsi="Tahoma" w:cs="Tahoma"/>
                <w:sz w:val="16"/>
                <w:szCs w:val="16"/>
              </w:rPr>
              <w:t>%</w:t>
            </w:r>
          </w:p>
        </w:tc>
        <w:tc>
          <w:tcPr>
            <w:tcW w:w="1843" w:type="dxa"/>
          </w:tcPr>
          <w:p w14:paraId="1026B9F5" w14:textId="77777777" w:rsidR="00AB3EB5" w:rsidRPr="002A5F61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28,57</w:t>
            </w:r>
            <w:r w:rsidRPr="002A5F61">
              <w:rPr>
                <w:rFonts w:ascii="Tahoma" w:hAnsi="Tahoma" w:cs="Tahoma"/>
                <w:sz w:val="16"/>
                <w:szCs w:val="16"/>
              </w:rPr>
              <w:t>%</w:t>
            </w:r>
          </w:p>
        </w:tc>
        <w:tc>
          <w:tcPr>
            <w:tcW w:w="1701" w:type="dxa"/>
          </w:tcPr>
          <w:p w14:paraId="38B8A1F4" w14:textId="77777777" w:rsidR="00AB3EB5" w:rsidRPr="002A5F61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88,57</w:t>
            </w:r>
            <w:r w:rsidRPr="002A5F61">
              <w:rPr>
                <w:rFonts w:ascii="Tahoma" w:hAnsi="Tahoma" w:cs="Tahoma"/>
                <w:sz w:val="16"/>
                <w:szCs w:val="16"/>
              </w:rPr>
              <w:t>%</w:t>
            </w:r>
          </w:p>
        </w:tc>
      </w:tr>
      <w:tr w:rsidR="00AB3EB5" w:rsidRPr="002A5F61" w14:paraId="0043F8CA" w14:textId="77777777" w:rsidTr="00175CA5">
        <w:tc>
          <w:tcPr>
            <w:tcW w:w="747" w:type="dxa"/>
          </w:tcPr>
          <w:p w14:paraId="476039D7" w14:textId="77777777" w:rsidR="00AB3EB5" w:rsidRPr="002A5F61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sz w:val="16"/>
                <w:szCs w:val="16"/>
              </w:rPr>
            </w:pPr>
            <w:r w:rsidRPr="002A5F61">
              <w:rPr>
                <w:rFonts w:ascii="Tahoma" w:hAnsi="Tahoma" w:cs="Tahoma"/>
                <w:sz w:val="16"/>
                <w:szCs w:val="16"/>
              </w:rPr>
              <w:t>3.</w:t>
            </w:r>
          </w:p>
        </w:tc>
        <w:tc>
          <w:tcPr>
            <w:tcW w:w="2792" w:type="dxa"/>
            <w:vAlign w:val="center"/>
          </w:tcPr>
          <w:p w14:paraId="5197C7B1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FORTINO SP. Z O. O.</w:t>
            </w:r>
          </w:p>
          <w:p w14:paraId="46D4C24B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 xml:space="preserve">UL. </w:t>
            </w:r>
            <w:r>
              <w:rPr>
                <w:sz w:val="22"/>
                <w:szCs w:val="22"/>
              </w:rPr>
              <w:t>KORFANTEGO 15</w:t>
            </w:r>
          </w:p>
          <w:p w14:paraId="6B2E8DC9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44-3</w:t>
            </w:r>
            <w:r>
              <w:rPr>
                <w:sz w:val="22"/>
                <w:szCs w:val="22"/>
              </w:rPr>
              <w:t>35 JASTRZĘBIE-ZDRÓJ</w:t>
            </w:r>
          </w:p>
          <w:p w14:paraId="7402505A" w14:textId="77777777" w:rsidR="00AB3EB5" w:rsidRPr="002A5F61" w:rsidRDefault="00AB3EB5" w:rsidP="00175CA5">
            <w:pPr>
              <w:rPr>
                <w:rFonts w:ascii="Tahoma" w:hAnsi="Tahoma" w:cs="Tahoma"/>
                <w:sz w:val="16"/>
                <w:szCs w:val="16"/>
              </w:rPr>
            </w:pPr>
            <w:r w:rsidRPr="002745E3">
              <w:rPr>
                <w:sz w:val="22"/>
                <w:szCs w:val="22"/>
              </w:rPr>
              <w:t>NIP: 6</w:t>
            </w:r>
            <w:r>
              <w:rPr>
                <w:sz w:val="22"/>
                <w:szCs w:val="22"/>
              </w:rPr>
              <w:t>33-223-60-61</w:t>
            </w:r>
          </w:p>
        </w:tc>
        <w:tc>
          <w:tcPr>
            <w:tcW w:w="1276" w:type="dxa"/>
          </w:tcPr>
          <w:p w14:paraId="17D1821C" w14:textId="77777777" w:rsidR="00AB3EB5" w:rsidRPr="002A5F61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sz w:val="16"/>
                <w:szCs w:val="16"/>
              </w:rPr>
            </w:pPr>
            <w:r w:rsidRPr="002A5F61">
              <w:rPr>
                <w:rFonts w:ascii="Tahoma" w:hAnsi="Tahoma" w:cs="Tahoma"/>
                <w:sz w:val="16"/>
                <w:szCs w:val="16"/>
              </w:rPr>
              <w:t>5</w:t>
            </w:r>
            <w:r>
              <w:rPr>
                <w:rFonts w:ascii="Tahoma" w:hAnsi="Tahoma" w:cs="Tahoma"/>
                <w:sz w:val="16"/>
                <w:szCs w:val="16"/>
              </w:rPr>
              <w:t>0,68</w:t>
            </w:r>
            <w:r w:rsidRPr="002A5F61">
              <w:rPr>
                <w:rFonts w:ascii="Tahoma" w:hAnsi="Tahoma" w:cs="Tahoma"/>
                <w:sz w:val="16"/>
                <w:szCs w:val="16"/>
              </w:rPr>
              <w:t>%</w:t>
            </w:r>
          </w:p>
        </w:tc>
        <w:tc>
          <w:tcPr>
            <w:tcW w:w="1843" w:type="dxa"/>
          </w:tcPr>
          <w:p w14:paraId="5B7937EC" w14:textId="77777777" w:rsidR="00AB3EB5" w:rsidRPr="002A5F61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sz w:val="16"/>
                <w:szCs w:val="16"/>
              </w:rPr>
            </w:pPr>
            <w:r w:rsidRPr="002A5F61">
              <w:rPr>
                <w:rFonts w:ascii="Tahoma" w:hAnsi="Tahoma" w:cs="Tahoma"/>
                <w:sz w:val="16"/>
                <w:szCs w:val="16"/>
              </w:rPr>
              <w:t>40,00%</w:t>
            </w:r>
          </w:p>
        </w:tc>
        <w:tc>
          <w:tcPr>
            <w:tcW w:w="1701" w:type="dxa"/>
          </w:tcPr>
          <w:p w14:paraId="54634B13" w14:textId="77777777" w:rsidR="00AB3EB5" w:rsidRPr="002A5F61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sz w:val="16"/>
                <w:szCs w:val="16"/>
              </w:rPr>
            </w:pPr>
            <w:r w:rsidRPr="002A5F61">
              <w:rPr>
                <w:rFonts w:ascii="Tahoma" w:hAnsi="Tahoma" w:cs="Tahoma"/>
                <w:sz w:val="16"/>
                <w:szCs w:val="16"/>
              </w:rPr>
              <w:t>9</w:t>
            </w:r>
            <w:r>
              <w:rPr>
                <w:rFonts w:ascii="Tahoma" w:hAnsi="Tahoma" w:cs="Tahoma"/>
                <w:sz w:val="16"/>
                <w:szCs w:val="16"/>
              </w:rPr>
              <w:t>0,68</w:t>
            </w:r>
            <w:r w:rsidRPr="002A5F61">
              <w:rPr>
                <w:rFonts w:ascii="Tahoma" w:hAnsi="Tahoma" w:cs="Tahoma"/>
                <w:sz w:val="16"/>
                <w:szCs w:val="16"/>
              </w:rPr>
              <w:t>%</w:t>
            </w:r>
          </w:p>
        </w:tc>
      </w:tr>
      <w:tr w:rsidR="00AB3EB5" w:rsidRPr="002A5F61" w14:paraId="20C360CC" w14:textId="77777777" w:rsidTr="00175CA5">
        <w:tc>
          <w:tcPr>
            <w:tcW w:w="747" w:type="dxa"/>
          </w:tcPr>
          <w:p w14:paraId="4AAC0B8A" w14:textId="77777777" w:rsidR="00AB3EB5" w:rsidRPr="002A5F61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sz w:val="16"/>
                <w:szCs w:val="16"/>
              </w:rPr>
            </w:pPr>
            <w:r w:rsidRPr="002A5F61">
              <w:rPr>
                <w:rFonts w:ascii="Tahoma" w:hAnsi="Tahoma" w:cs="Tahoma"/>
                <w:sz w:val="16"/>
                <w:szCs w:val="16"/>
              </w:rPr>
              <w:t>4.</w:t>
            </w:r>
          </w:p>
        </w:tc>
        <w:tc>
          <w:tcPr>
            <w:tcW w:w="2792" w:type="dxa"/>
            <w:vAlign w:val="center"/>
          </w:tcPr>
          <w:p w14:paraId="454382C7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ALTERDOM MARCIN GALCZAK</w:t>
            </w:r>
          </w:p>
          <w:p w14:paraId="49FCE5C2" w14:textId="77777777" w:rsidR="00AB3EB5" w:rsidRDefault="00AB3EB5" w:rsidP="00175CA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 xml:space="preserve">UL. </w:t>
            </w:r>
            <w:r>
              <w:rPr>
                <w:sz w:val="22"/>
                <w:szCs w:val="22"/>
              </w:rPr>
              <w:t>ROLNICZA 29A</w:t>
            </w:r>
          </w:p>
          <w:p w14:paraId="060718AD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44-335 JASTRZĘBIE-ZDRÓJ</w:t>
            </w:r>
          </w:p>
          <w:p w14:paraId="594A461D" w14:textId="77777777" w:rsidR="00AB3EB5" w:rsidRPr="002A5F61" w:rsidRDefault="00AB3EB5" w:rsidP="00175CA5">
            <w:pPr>
              <w:rPr>
                <w:rFonts w:ascii="Tahoma" w:hAnsi="Tahoma" w:cs="Tahoma"/>
                <w:sz w:val="16"/>
                <w:szCs w:val="16"/>
              </w:rPr>
            </w:pPr>
            <w:r w:rsidRPr="002745E3">
              <w:rPr>
                <w:sz w:val="22"/>
                <w:szCs w:val="22"/>
              </w:rPr>
              <w:t>NIP: 633-1</w:t>
            </w:r>
            <w:r>
              <w:rPr>
                <w:sz w:val="22"/>
                <w:szCs w:val="22"/>
              </w:rPr>
              <w:t>60-14-98</w:t>
            </w:r>
          </w:p>
        </w:tc>
        <w:tc>
          <w:tcPr>
            <w:tcW w:w="1276" w:type="dxa"/>
          </w:tcPr>
          <w:p w14:paraId="1170B941" w14:textId="77777777" w:rsidR="00AB3EB5" w:rsidRPr="002A5F61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sz w:val="16"/>
                <w:szCs w:val="16"/>
              </w:rPr>
            </w:pPr>
            <w:r w:rsidRPr="002A5F61">
              <w:rPr>
                <w:rFonts w:ascii="Tahoma" w:hAnsi="Tahoma" w:cs="Tahoma"/>
                <w:sz w:val="16"/>
                <w:szCs w:val="16"/>
              </w:rPr>
              <w:t>4</w:t>
            </w:r>
            <w:r>
              <w:rPr>
                <w:rFonts w:ascii="Tahoma" w:hAnsi="Tahoma" w:cs="Tahoma"/>
                <w:sz w:val="16"/>
                <w:szCs w:val="16"/>
              </w:rPr>
              <w:t>4,14</w:t>
            </w:r>
            <w:r w:rsidRPr="002A5F61">
              <w:rPr>
                <w:rFonts w:ascii="Tahoma" w:hAnsi="Tahoma" w:cs="Tahoma"/>
                <w:sz w:val="16"/>
                <w:szCs w:val="16"/>
              </w:rPr>
              <w:t>%</w:t>
            </w:r>
          </w:p>
        </w:tc>
        <w:tc>
          <w:tcPr>
            <w:tcW w:w="1843" w:type="dxa"/>
          </w:tcPr>
          <w:p w14:paraId="2C7FA99D" w14:textId="77777777" w:rsidR="00AB3EB5" w:rsidRPr="002A5F61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34,29</w:t>
            </w:r>
            <w:r w:rsidRPr="002A5F61">
              <w:rPr>
                <w:rFonts w:ascii="Tahoma" w:hAnsi="Tahoma" w:cs="Tahoma"/>
                <w:sz w:val="16"/>
                <w:szCs w:val="16"/>
              </w:rPr>
              <w:t>%</w:t>
            </w:r>
          </w:p>
        </w:tc>
        <w:tc>
          <w:tcPr>
            <w:tcW w:w="1701" w:type="dxa"/>
          </w:tcPr>
          <w:p w14:paraId="389AABF3" w14:textId="77777777" w:rsidR="00AB3EB5" w:rsidRPr="002A5F61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78,43</w:t>
            </w:r>
            <w:r w:rsidRPr="002A5F61">
              <w:rPr>
                <w:rFonts w:ascii="Tahoma" w:hAnsi="Tahoma" w:cs="Tahoma"/>
                <w:sz w:val="16"/>
                <w:szCs w:val="16"/>
              </w:rPr>
              <w:t>%</w:t>
            </w:r>
          </w:p>
        </w:tc>
      </w:tr>
      <w:tr w:rsidR="00AB3EB5" w:rsidRPr="002A5F61" w14:paraId="7798C31B" w14:textId="77777777" w:rsidTr="00175CA5">
        <w:tc>
          <w:tcPr>
            <w:tcW w:w="747" w:type="dxa"/>
          </w:tcPr>
          <w:p w14:paraId="02652B95" w14:textId="77777777" w:rsidR="00AB3EB5" w:rsidRPr="002A5F61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sz w:val="16"/>
                <w:szCs w:val="16"/>
              </w:rPr>
            </w:pPr>
            <w:r w:rsidRPr="002A5F61">
              <w:rPr>
                <w:rFonts w:ascii="Tahoma" w:hAnsi="Tahoma" w:cs="Tahoma"/>
                <w:sz w:val="16"/>
                <w:szCs w:val="16"/>
              </w:rPr>
              <w:t>5.</w:t>
            </w:r>
          </w:p>
        </w:tc>
        <w:tc>
          <w:tcPr>
            <w:tcW w:w="2792" w:type="dxa"/>
            <w:vAlign w:val="center"/>
          </w:tcPr>
          <w:p w14:paraId="7E45B2D1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PERSEM SP. Z O. O. </w:t>
            </w:r>
          </w:p>
          <w:p w14:paraId="52E9E4E7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 xml:space="preserve">UL. </w:t>
            </w:r>
            <w:r>
              <w:rPr>
                <w:sz w:val="22"/>
                <w:szCs w:val="22"/>
              </w:rPr>
              <w:t>KĘDZIERZYŃSKA 17A/102</w:t>
            </w:r>
          </w:p>
          <w:p w14:paraId="71FF4EC0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1-902 BYTOM</w:t>
            </w:r>
          </w:p>
          <w:p w14:paraId="6A7D1DF9" w14:textId="77777777" w:rsidR="00AB3EB5" w:rsidRPr="002745E3" w:rsidRDefault="00AB3EB5" w:rsidP="00175CA5">
            <w:pPr>
              <w:rPr>
                <w:sz w:val="22"/>
                <w:szCs w:val="22"/>
              </w:rPr>
            </w:pPr>
            <w:r w:rsidRPr="002745E3">
              <w:rPr>
                <w:sz w:val="22"/>
                <w:szCs w:val="22"/>
              </w:rPr>
              <w:t xml:space="preserve">NIP: </w:t>
            </w:r>
            <w:r>
              <w:rPr>
                <w:sz w:val="22"/>
                <w:szCs w:val="22"/>
              </w:rPr>
              <w:t>634-301-14-89</w:t>
            </w:r>
          </w:p>
          <w:p w14:paraId="5CF3CDF8" w14:textId="77777777" w:rsidR="00AB3EB5" w:rsidRPr="002A5F61" w:rsidRDefault="00AB3EB5" w:rsidP="00175C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0318E3F" w14:textId="77777777" w:rsidR="00AB3EB5" w:rsidRPr="002A5F61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34,94</w:t>
            </w:r>
            <w:r w:rsidRPr="002A5F61">
              <w:rPr>
                <w:rFonts w:ascii="Tahoma" w:hAnsi="Tahoma" w:cs="Tahoma"/>
                <w:sz w:val="16"/>
                <w:szCs w:val="16"/>
              </w:rPr>
              <w:t>%</w:t>
            </w:r>
          </w:p>
        </w:tc>
        <w:tc>
          <w:tcPr>
            <w:tcW w:w="1843" w:type="dxa"/>
          </w:tcPr>
          <w:p w14:paraId="582AB09F" w14:textId="77777777" w:rsidR="00AB3EB5" w:rsidRPr="002A5F61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sz w:val="16"/>
                <w:szCs w:val="16"/>
              </w:rPr>
            </w:pPr>
            <w:r w:rsidRPr="002A5F61">
              <w:rPr>
                <w:rFonts w:ascii="Tahoma" w:hAnsi="Tahoma" w:cs="Tahoma"/>
                <w:sz w:val="16"/>
                <w:szCs w:val="16"/>
              </w:rPr>
              <w:t>40,00%</w:t>
            </w:r>
          </w:p>
        </w:tc>
        <w:tc>
          <w:tcPr>
            <w:tcW w:w="1701" w:type="dxa"/>
          </w:tcPr>
          <w:p w14:paraId="78C6A444" w14:textId="77777777" w:rsidR="00AB3EB5" w:rsidRPr="002A5F61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74,94</w:t>
            </w:r>
            <w:r w:rsidRPr="002A5F61">
              <w:rPr>
                <w:rFonts w:ascii="Tahoma" w:hAnsi="Tahoma" w:cs="Tahoma"/>
                <w:sz w:val="16"/>
                <w:szCs w:val="16"/>
              </w:rPr>
              <w:t>%</w:t>
            </w:r>
          </w:p>
        </w:tc>
      </w:tr>
      <w:tr w:rsidR="00AB3EB5" w:rsidRPr="002A5F61" w14:paraId="1B6F6103" w14:textId="77777777" w:rsidTr="00175CA5">
        <w:tc>
          <w:tcPr>
            <w:tcW w:w="747" w:type="dxa"/>
          </w:tcPr>
          <w:p w14:paraId="3A81CD22" w14:textId="77777777" w:rsidR="00AB3EB5" w:rsidRPr="002A5F61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sz w:val="16"/>
                <w:szCs w:val="16"/>
              </w:rPr>
            </w:pPr>
            <w:r w:rsidRPr="002A5F61">
              <w:rPr>
                <w:rFonts w:ascii="Tahoma" w:hAnsi="Tahoma" w:cs="Tahoma"/>
                <w:sz w:val="16"/>
                <w:szCs w:val="16"/>
              </w:rPr>
              <w:t>6.</w:t>
            </w:r>
          </w:p>
        </w:tc>
        <w:tc>
          <w:tcPr>
            <w:tcW w:w="2792" w:type="dxa"/>
            <w:vAlign w:val="center"/>
          </w:tcPr>
          <w:p w14:paraId="20A7619A" w14:textId="77777777" w:rsidR="00AB3EB5" w:rsidRPr="00D23A0C" w:rsidRDefault="00AB3EB5" w:rsidP="00175CA5">
            <w:pPr>
              <w:rPr>
                <w:b/>
                <w:bCs/>
                <w:sz w:val="22"/>
                <w:szCs w:val="22"/>
              </w:rPr>
            </w:pPr>
            <w:r w:rsidRPr="00D23A0C">
              <w:rPr>
                <w:b/>
                <w:bCs/>
                <w:sz w:val="22"/>
                <w:szCs w:val="22"/>
              </w:rPr>
              <w:t>ATEX-INSTAL SP. Z O. O.</w:t>
            </w:r>
          </w:p>
          <w:p w14:paraId="50581907" w14:textId="77777777" w:rsidR="00AB3EB5" w:rsidRPr="00D23A0C" w:rsidRDefault="00AB3EB5" w:rsidP="00175CA5">
            <w:pPr>
              <w:rPr>
                <w:b/>
                <w:bCs/>
                <w:sz w:val="22"/>
                <w:szCs w:val="22"/>
              </w:rPr>
            </w:pPr>
            <w:r w:rsidRPr="00D23A0C">
              <w:rPr>
                <w:b/>
                <w:bCs/>
                <w:sz w:val="22"/>
                <w:szCs w:val="22"/>
              </w:rPr>
              <w:t>UL. GOPLANY 6A</w:t>
            </w:r>
          </w:p>
          <w:p w14:paraId="5EC4F157" w14:textId="77777777" w:rsidR="00AB3EB5" w:rsidRPr="00D23A0C" w:rsidRDefault="00AB3EB5" w:rsidP="00175CA5">
            <w:pPr>
              <w:rPr>
                <w:b/>
                <w:bCs/>
                <w:sz w:val="22"/>
                <w:szCs w:val="22"/>
              </w:rPr>
            </w:pPr>
            <w:r w:rsidRPr="00D23A0C">
              <w:rPr>
                <w:b/>
                <w:bCs/>
                <w:sz w:val="22"/>
                <w:szCs w:val="22"/>
              </w:rPr>
              <w:t>44-321 MARKLOWICE</w:t>
            </w:r>
          </w:p>
          <w:p w14:paraId="446B819A" w14:textId="77777777" w:rsidR="00AB3EB5" w:rsidRPr="00D23A0C" w:rsidRDefault="00AB3EB5" w:rsidP="00175CA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23A0C">
              <w:rPr>
                <w:b/>
                <w:bCs/>
                <w:sz w:val="22"/>
                <w:szCs w:val="22"/>
              </w:rPr>
              <w:t>NIP: 647-257-60-58</w:t>
            </w:r>
          </w:p>
        </w:tc>
        <w:tc>
          <w:tcPr>
            <w:tcW w:w="1276" w:type="dxa"/>
          </w:tcPr>
          <w:p w14:paraId="6B57D978" w14:textId="77777777" w:rsidR="00AB3EB5" w:rsidRPr="00D23A0C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23A0C">
              <w:rPr>
                <w:rFonts w:ascii="Tahoma" w:hAnsi="Tahoma" w:cs="Tahoma"/>
                <w:b/>
                <w:bCs/>
                <w:sz w:val="16"/>
                <w:szCs w:val="16"/>
              </w:rPr>
              <w:t>52,79%</w:t>
            </w:r>
          </w:p>
        </w:tc>
        <w:tc>
          <w:tcPr>
            <w:tcW w:w="1843" w:type="dxa"/>
          </w:tcPr>
          <w:p w14:paraId="243EB958" w14:textId="77777777" w:rsidR="00AB3EB5" w:rsidRPr="00D23A0C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23A0C">
              <w:rPr>
                <w:rFonts w:ascii="Tahoma" w:hAnsi="Tahoma" w:cs="Tahoma"/>
                <w:b/>
                <w:bCs/>
                <w:sz w:val="16"/>
                <w:szCs w:val="16"/>
              </w:rPr>
              <w:t>40,00%</w:t>
            </w:r>
          </w:p>
        </w:tc>
        <w:tc>
          <w:tcPr>
            <w:tcW w:w="1701" w:type="dxa"/>
          </w:tcPr>
          <w:p w14:paraId="15593C6A" w14:textId="77777777" w:rsidR="00AB3EB5" w:rsidRPr="00D23A0C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23A0C">
              <w:rPr>
                <w:rFonts w:ascii="Tahoma" w:hAnsi="Tahoma" w:cs="Tahoma"/>
                <w:b/>
                <w:bCs/>
                <w:sz w:val="16"/>
                <w:szCs w:val="16"/>
              </w:rPr>
              <w:t>92,79%</w:t>
            </w:r>
          </w:p>
        </w:tc>
      </w:tr>
      <w:tr w:rsidR="00AB3EB5" w:rsidRPr="002A5F61" w14:paraId="32596A8B" w14:textId="77777777" w:rsidTr="00175CA5">
        <w:tc>
          <w:tcPr>
            <w:tcW w:w="747" w:type="dxa"/>
          </w:tcPr>
          <w:p w14:paraId="1AE973E7" w14:textId="77777777" w:rsidR="00AB3EB5" w:rsidRPr="002A5F61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sz w:val="16"/>
                <w:szCs w:val="16"/>
              </w:rPr>
            </w:pPr>
            <w:r w:rsidRPr="002A5F61">
              <w:rPr>
                <w:rFonts w:ascii="Tahoma" w:hAnsi="Tahoma" w:cs="Tahoma"/>
                <w:sz w:val="16"/>
                <w:szCs w:val="16"/>
              </w:rPr>
              <w:t>7.</w:t>
            </w:r>
          </w:p>
        </w:tc>
        <w:tc>
          <w:tcPr>
            <w:tcW w:w="2792" w:type="dxa"/>
            <w:vAlign w:val="center"/>
          </w:tcPr>
          <w:p w14:paraId="09102729" w14:textId="77777777" w:rsidR="00AB3EB5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P.P.H.U. PLACEK S.C.</w:t>
            </w:r>
          </w:p>
          <w:p w14:paraId="4BBAF2E3" w14:textId="77777777" w:rsidR="00AB3EB5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RYBNICKA 10</w:t>
            </w:r>
          </w:p>
          <w:p w14:paraId="5E04C1A2" w14:textId="77777777" w:rsidR="00AB3EB5" w:rsidRDefault="00AB3EB5" w:rsidP="00175C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44-300 WODZISŁAW ŚL.</w:t>
            </w:r>
          </w:p>
          <w:p w14:paraId="77855584" w14:textId="77777777" w:rsidR="00AB3EB5" w:rsidRPr="002A5F61" w:rsidRDefault="00AB3EB5" w:rsidP="00175C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sz w:val="22"/>
                <w:szCs w:val="22"/>
              </w:rPr>
              <w:t>NIP: 647-232-29-32</w:t>
            </w:r>
          </w:p>
        </w:tc>
        <w:tc>
          <w:tcPr>
            <w:tcW w:w="1276" w:type="dxa"/>
          </w:tcPr>
          <w:p w14:paraId="512E97D9" w14:textId="77777777" w:rsidR="00AB3EB5" w:rsidRPr="002A5F61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54,33</w:t>
            </w:r>
            <w:r w:rsidRPr="002A5F61">
              <w:rPr>
                <w:rFonts w:ascii="Tahoma" w:hAnsi="Tahoma" w:cs="Tahoma"/>
                <w:sz w:val="16"/>
                <w:szCs w:val="16"/>
              </w:rPr>
              <w:t>%</w:t>
            </w:r>
          </w:p>
        </w:tc>
        <w:tc>
          <w:tcPr>
            <w:tcW w:w="1843" w:type="dxa"/>
          </w:tcPr>
          <w:p w14:paraId="03843315" w14:textId="77777777" w:rsidR="00AB3EB5" w:rsidRPr="002A5F61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28,57</w:t>
            </w:r>
            <w:r w:rsidRPr="002A5F61">
              <w:rPr>
                <w:rFonts w:ascii="Tahoma" w:hAnsi="Tahoma" w:cs="Tahoma"/>
                <w:sz w:val="16"/>
                <w:szCs w:val="16"/>
              </w:rPr>
              <w:t>%</w:t>
            </w:r>
          </w:p>
        </w:tc>
        <w:tc>
          <w:tcPr>
            <w:tcW w:w="1701" w:type="dxa"/>
          </w:tcPr>
          <w:p w14:paraId="01A8588B" w14:textId="77777777" w:rsidR="00AB3EB5" w:rsidRPr="002A5F61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82,90</w:t>
            </w:r>
            <w:r w:rsidRPr="002A5F61">
              <w:rPr>
                <w:rFonts w:ascii="Tahoma" w:hAnsi="Tahoma" w:cs="Tahoma"/>
                <w:sz w:val="16"/>
                <w:szCs w:val="16"/>
              </w:rPr>
              <w:t>%</w:t>
            </w:r>
          </w:p>
        </w:tc>
      </w:tr>
      <w:tr w:rsidR="00AB3EB5" w:rsidRPr="002A5F61" w14:paraId="3C36A6E9" w14:textId="77777777" w:rsidTr="00175CA5">
        <w:tc>
          <w:tcPr>
            <w:tcW w:w="747" w:type="dxa"/>
          </w:tcPr>
          <w:p w14:paraId="2B592A1E" w14:textId="77777777" w:rsidR="00AB3EB5" w:rsidRPr="002A5F61" w:rsidRDefault="00AB3EB5" w:rsidP="00175CA5">
            <w:pPr>
              <w:pStyle w:val="Tekstpodstawowy"/>
              <w:spacing w:after="240" w:line="276" w:lineRule="auto"/>
              <w:rPr>
                <w:rFonts w:ascii="Tahoma" w:hAnsi="Tahoma" w:cs="Tahoma"/>
                <w:sz w:val="16"/>
                <w:szCs w:val="16"/>
              </w:rPr>
            </w:pPr>
            <w:r w:rsidRPr="002A5F61">
              <w:rPr>
                <w:rFonts w:ascii="Tahoma" w:hAnsi="Tahoma" w:cs="Tahoma"/>
                <w:sz w:val="16"/>
                <w:szCs w:val="16"/>
              </w:rPr>
              <w:t>8.</w:t>
            </w:r>
          </w:p>
        </w:tc>
        <w:tc>
          <w:tcPr>
            <w:tcW w:w="2792" w:type="dxa"/>
            <w:vAlign w:val="center"/>
          </w:tcPr>
          <w:p w14:paraId="16B19B27" w14:textId="77777777" w:rsidR="00AB3EB5" w:rsidRPr="006E7E14" w:rsidRDefault="00AB3EB5" w:rsidP="00175CA5">
            <w:pPr>
              <w:rPr>
                <w:sz w:val="22"/>
                <w:szCs w:val="22"/>
              </w:rPr>
            </w:pPr>
            <w:r w:rsidRPr="006E7E14">
              <w:rPr>
                <w:sz w:val="22"/>
                <w:szCs w:val="22"/>
              </w:rPr>
              <w:t>MAKER CIESLIK SP. K.</w:t>
            </w:r>
          </w:p>
          <w:p w14:paraId="3699E59F" w14:textId="77777777" w:rsidR="00AB3EB5" w:rsidRPr="006E7E14" w:rsidRDefault="00AB3EB5" w:rsidP="00175CA5">
            <w:pPr>
              <w:rPr>
                <w:sz w:val="22"/>
                <w:szCs w:val="22"/>
              </w:rPr>
            </w:pPr>
            <w:r w:rsidRPr="006E7E14">
              <w:rPr>
                <w:sz w:val="22"/>
                <w:szCs w:val="22"/>
              </w:rPr>
              <w:t>UL. WŁOCHY 52</w:t>
            </w:r>
          </w:p>
          <w:p w14:paraId="490ADAAB" w14:textId="77777777" w:rsidR="00AB3EB5" w:rsidRPr="006E7E14" w:rsidRDefault="00AB3EB5" w:rsidP="00175CA5">
            <w:pPr>
              <w:rPr>
                <w:sz w:val="22"/>
                <w:szCs w:val="22"/>
              </w:rPr>
            </w:pPr>
            <w:r w:rsidRPr="006E7E14">
              <w:rPr>
                <w:sz w:val="22"/>
                <w:szCs w:val="22"/>
              </w:rPr>
              <w:t>26-006 NOWA SŁUPIA</w:t>
            </w:r>
          </w:p>
          <w:p w14:paraId="4073A272" w14:textId="77777777" w:rsidR="00AB3EB5" w:rsidRPr="00DA7B72" w:rsidRDefault="00AB3EB5" w:rsidP="00175CA5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6E7E14">
              <w:rPr>
                <w:sz w:val="22"/>
                <w:szCs w:val="22"/>
              </w:rPr>
              <w:t>NIP: 657-298-30-30</w:t>
            </w:r>
          </w:p>
        </w:tc>
        <w:tc>
          <w:tcPr>
            <w:tcW w:w="4820" w:type="dxa"/>
            <w:gridSpan w:val="3"/>
          </w:tcPr>
          <w:p w14:paraId="2F2BBE77" w14:textId="5F61E150" w:rsidR="00AB3EB5" w:rsidRPr="006E7E14" w:rsidRDefault="00AB3EB5" w:rsidP="00175CA5">
            <w:pPr>
              <w:pStyle w:val="Tekstpodstawowy"/>
              <w:spacing w:after="240" w:line="276" w:lineRule="auto"/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6E7E14">
              <w:rPr>
                <w:rFonts w:ascii="Tahoma" w:hAnsi="Tahoma" w:cs="Tahoma"/>
                <w:sz w:val="16"/>
                <w:szCs w:val="16"/>
              </w:rPr>
              <w:t>OFERTA ODRZUCONA</w:t>
            </w:r>
            <w:r w:rsidR="00F61093"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="00F61093">
              <w:rPr>
                <w:rFonts w:ascii="Tahoma" w:hAnsi="Tahoma" w:cs="Tahoma"/>
                <w:sz w:val="16"/>
                <w:szCs w:val="16"/>
              </w:rPr>
              <w:br/>
              <w:t>na podstawie art.226 ust. 1 pkt 2c</w:t>
            </w:r>
          </w:p>
        </w:tc>
      </w:tr>
    </w:tbl>
    <w:p w14:paraId="17ADFDA8" w14:textId="77777777" w:rsidR="00AB3EB5" w:rsidRDefault="00AB3EB5" w:rsidP="00AB3EB5">
      <w:pPr>
        <w:jc w:val="both"/>
        <w:rPr>
          <w:rFonts w:eastAsia="Calibri"/>
          <w:b/>
          <w:sz w:val="22"/>
          <w:szCs w:val="22"/>
        </w:rPr>
      </w:pPr>
    </w:p>
    <w:p w14:paraId="0795736D" w14:textId="77777777" w:rsidR="00E00546" w:rsidRDefault="00E00546" w:rsidP="00AB3EB5">
      <w:pPr>
        <w:jc w:val="both"/>
        <w:rPr>
          <w:rFonts w:eastAsia="Calibri"/>
          <w:b/>
          <w:sz w:val="22"/>
          <w:szCs w:val="22"/>
        </w:rPr>
      </w:pPr>
    </w:p>
    <w:p w14:paraId="1A39B741" w14:textId="77777777" w:rsidR="00A05703" w:rsidRPr="000A378B" w:rsidRDefault="00A05703" w:rsidP="00A05703">
      <w:pPr>
        <w:jc w:val="both"/>
        <w:rPr>
          <w:sz w:val="22"/>
          <w:szCs w:val="22"/>
        </w:rPr>
      </w:pPr>
      <w:r w:rsidRPr="000A378B">
        <w:rPr>
          <w:sz w:val="22"/>
          <w:szCs w:val="22"/>
        </w:rPr>
        <w:t xml:space="preserve">Zgodnie z art.264 ust. 1 oraz z art.577 ustawy </w:t>
      </w:r>
      <w:proofErr w:type="spellStart"/>
      <w:r w:rsidRPr="000A378B">
        <w:rPr>
          <w:sz w:val="22"/>
          <w:szCs w:val="22"/>
        </w:rPr>
        <w:t>Pzp</w:t>
      </w:r>
      <w:proofErr w:type="spellEnd"/>
      <w:r w:rsidRPr="000A378B">
        <w:rPr>
          <w:sz w:val="22"/>
          <w:szCs w:val="22"/>
        </w:rPr>
        <w:t xml:space="preserve">, umowa w sprawie przedmiotowego zamówienia publicznego, zostanie zawarta w terminie nie krótszym niż </w:t>
      </w:r>
      <w:r>
        <w:rPr>
          <w:sz w:val="22"/>
          <w:szCs w:val="22"/>
        </w:rPr>
        <w:t>5</w:t>
      </w:r>
      <w:r w:rsidRPr="000A378B">
        <w:rPr>
          <w:sz w:val="22"/>
          <w:szCs w:val="22"/>
        </w:rPr>
        <w:t xml:space="preserve"> dni od dnia przesłania zawiadomienia o wyborze najkorzystniejszej oferty przy użyciu środków komunikacji elektronicznej.</w:t>
      </w:r>
    </w:p>
    <w:p w14:paraId="58955894" w14:textId="77777777" w:rsidR="00E00546" w:rsidRDefault="00E00546" w:rsidP="00AB3EB5">
      <w:pPr>
        <w:jc w:val="both"/>
        <w:rPr>
          <w:rFonts w:eastAsia="Calibri"/>
          <w:b/>
          <w:sz w:val="22"/>
          <w:szCs w:val="22"/>
        </w:rPr>
      </w:pPr>
    </w:p>
    <w:p w14:paraId="5D1524E2" w14:textId="77777777" w:rsidR="008534A7" w:rsidRDefault="008534A7" w:rsidP="00C854CB">
      <w:pPr>
        <w:shd w:val="clear" w:color="auto" w:fill="FFFFFF"/>
        <w:spacing w:line="276" w:lineRule="auto"/>
        <w:jc w:val="both"/>
        <w:rPr>
          <w:b/>
          <w:color w:val="000000"/>
          <w:sz w:val="22"/>
          <w:szCs w:val="22"/>
          <w:u w:val="single"/>
        </w:rPr>
      </w:pPr>
    </w:p>
    <w:p w14:paraId="3DD868E3" w14:textId="2C3A8BE2" w:rsidR="00C854CB" w:rsidRPr="00902A85" w:rsidRDefault="00C854CB" w:rsidP="00C854CB">
      <w:pPr>
        <w:shd w:val="clear" w:color="auto" w:fill="FFFFFF"/>
        <w:spacing w:line="276" w:lineRule="auto"/>
        <w:jc w:val="both"/>
        <w:rPr>
          <w:b/>
          <w:color w:val="000000"/>
          <w:sz w:val="22"/>
          <w:szCs w:val="22"/>
          <w:u w:val="single"/>
        </w:rPr>
      </w:pPr>
      <w:r w:rsidRPr="00902A85">
        <w:rPr>
          <w:b/>
          <w:color w:val="000000"/>
          <w:sz w:val="22"/>
          <w:szCs w:val="22"/>
          <w:u w:val="single"/>
        </w:rPr>
        <w:t>Pouczenie:</w:t>
      </w:r>
    </w:p>
    <w:p w14:paraId="03E3DE23" w14:textId="63E2E3E5" w:rsidR="007B7758" w:rsidRPr="00902A85" w:rsidRDefault="00C854CB" w:rsidP="008C73EC">
      <w:pPr>
        <w:shd w:val="clear" w:color="auto" w:fill="FFFFFF"/>
        <w:spacing w:after="360" w:line="276" w:lineRule="auto"/>
        <w:jc w:val="both"/>
        <w:rPr>
          <w:bCs/>
          <w:color w:val="000000"/>
          <w:sz w:val="22"/>
          <w:szCs w:val="22"/>
        </w:rPr>
      </w:pPr>
      <w:r w:rsidRPr="00902A85">
        <w:rPr>
          <w:bCs/>
          <w:color w:val="000000"/>
          <w:sz w:val="22"/>
          <w:szCs w:val="22"/>
        </w:rPr>
        <w:t xml:space="preserve">Jednocześnie Zamawiający informuje, że na czynności Zamawiającego, przysługują środki ochrony prawnej na zasadach przewidzianych w dziale IX ustawy </w:t>
      </w:r>
      <w:proofErr w:type="spellStart"/>
      <w:r w:rsidRPr="00902A85">
        <w:rPr>
          <w:bCs/>
          <w:color w:val="000000"/>
          <w:sz w:val="22"/>
          <w:szCs w:val="22"/>
        </w:rPr>
        <w:t>Pzp</w:t>
      </w:r>
      <w:proofErr w:type="spellEnd"/>
      <w:r w:rsidRPr="00902A85">
        <w:rPr>
          <w:bCs/>
          <w:color w:val="000000"/>
          <w:sz w:val="22"/>
          <w:szCs w:val="22"/>
        </w:rPr>
        <w:t>.</w:t>
      </w:r>
    </w:p>
    <w:p w14:paraId="5CF7D157" w14:textId="77777777" w:rsidR="00203668" w:rsidRPr="00902A85" w:rsidRDefault="00203668" w:rsidP="00203668">
      <w:pPr>
        <w:shd w:val="clear" w:color="auto" w:fill="FFFFFF"/>
        <w:spacing w:after="360" w:line="276" w:lineRule="auto"/>
        <w:jc w:val="both"/>
        <w:rPr>
          <w:bCs/>
          <w:color w:val="000000"/>
          <w:sz w:val="22"/>
          <w:szCs w:val="22"/>
        </w:rPr>
      </w:pPr>
    </w:p>
    <w:p w14:paraId="3FD592E7" w14:textId="1BD819C8" w:rsidR="00E7254E" w:rsidRPr="00902A85" w:rsidRDefault="006066D3" w:rsidP="00E7254E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b/>
          <w:bCs/>
          <w:i/>
          <w:iCs/>
          <w:sz w:val="22"/>
          <w:szCs w:val="22"/>
          <w:lang w:eastAsia="pl-PL"/>
        </w:rPr>
      </w:pPr>
      <w:r w:rsidRPr="00902A85">
        <w:rPr>
          <w:rFonts w:eastAsiaTheme="minorEastAsia"/>
          <w:sz w:val="22"/>
          <w:szCs w:val="22"/>
          <w:lang w:eastAsia="pl-PL"/>
        </w:rPr>
        <w:tab/>
      </w:r>
      <w:r w:rsidRPr="00902A85">
        <w:rPr>
          <w:rFonts w:eastAsiaTheme="minorEastAsia"/>
          <w:sz w:val="22"/>
          <w:szCs w:val="22"/>
          <w:lang w:eastAsia="pl-PL"/>
        </w:rPr>
        <w:tab/>
      </w:r>
      <w:r w:rsidRPr="00902A85">
        <w:rPr>
          <w:rFonts w:eastAsiaTheme="minorEastAsia"/>
          <w:sz w:val="22"/>
          <w:szCs w:val="22"/>
          <w:lang w:eastAsia="pl-PL"/>
        </w:rPr>
        <w:tab/>
      </w:r>
      <w:r w:rsidRPr="00902A85">
        <w:rPr>
          <w:rFonts w:eastAsiaTheme="minorEastAsia"/>
          <w:sz w:val="22"/>
          <w:szCs w:val="22"/>
          <w:lang w:eastAsia="pl-PL"/>
        </w:rPr>
        <w:tab/>
      </w:r>
      <w:r w:rsidRPr="00902A85">
        <w:rPr>
          <w:rFonts w:eastAsiaTheme="minorEastAsia"/>
          <w:sz w:val="22"/>
          <w:szCs w:val="22"/>
          <w:lang w:eastAsia="pl-PL"/>
        </w:rPr>
        <w:tab/>
      </w:r>
      <w:r w:rsidRPr="00902A85">
        <w:rPr>
          <w:rFonts w:eastAsiaTheme="minorEastAsia"/>
          <w:sz w:val="22"/>
          <w:szCs w:val="22"/>
          <w:lang w:eastAsia="pl-PL"/>
        </w:rPr>
        <w:tab/>
      </w:r>
      <w:r w:rsidR="00A34150" w:rsidRPr="00902A85">
        <w:rPr>
          <w:rFonts w:eastAsiaTheme="minorEastAsia"/>
          <w:b/>
          <w:bCs/>
          <w:i/>
          <w:iCs/>
          <w:sz w:val="22"/>
          <w:szCs w:val="22"/>
          <w:lang w:eastAsia="pl-PL"/>
        </w:rPr>
        <w:t xml:space="preserve">    Z</w:t>
      </w:r>
      <w:r w:rsidR="00E00546">
        <w:rPr>
          <w:rFonts w:eastAsiaTheme="minorEastAsia"/>
          <w:b/>
          <w:bCs/>
          <w:i/>
          <w:iCs/>
          <w:sz w:val="22"/>
          <w:szCs w:val="22"/>
          <w:lang w:eastAsia="pl-PL"/>
        </w:rPr>
        <w:t xml:space="preserve">astępca </w:t>
      </w:r>
      <w:r w:rsidRPr="00902A85">
        <w:rPr>
          <w:rFonts w:eastAsiaTheme="minorEastAsia"/>
          <w:b/>
          <w:bCs/>
          <w:i/>
          <w:iCs/>
          <w:sz w:val="22"/>
          <w:szCs w:val="22"/>
          <w:lang w:eastAsia="pl-PL"/>
        </w:rPr>
        <w:t xml:space="preserve"> Wójta Gminy Mszana</w:t>
      </w:r>
    </w:p>
    <w:p w14:paraId="6B63CE33" w14:textId="40FC7B9C" w:rsidR="002464CC" w:rsidRPr="00902A85" w:rsidRDefault="006066D3" w:rsidP="00E7254E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b/>
          <w:bCs/>
          <w:i/>
          <w:iCs/>
          <w:sz w:val="22"/>
          <w:szCs w:val="22"/>
          <w:lang w:eastAsia="pl-PL"/>
        </w:rPr>
      </w:pPr>
      <w:r w:rsidRPr="00902A85">
        <w:rPr>
          <w:rFonts w:eastAsiaTheme="minorEastAsia"/>
          <w:b/>
          <w:bCs/>
          <w:i/>
          <w:iCs/>
          <w:sz w:val="22"/>
          <w:szCs w:val="22"/>
          <w:lang w:eastAsia="pl-PL"/>
        </w:rPr>
        <w:tab/>
      </w:r>
      <w:r w:rsidRPr="00902A85">
        <w:rPr>
          <w:rFonts w:eastAsiaTheme="minorEastAsia"/>
          <w:b/>
          <w:bCs/>
          <w:i/>
          <w:iCs/>
          <w:sz w:val="22"/>
          <w:szCs w:val="22"/>
          <w:lang w:eastAsia="pl-PL"/>
        </w:rPr>
        <w:tab/>
      </w:r>
      <w:r w:rsidRPr="00902A85">
        <w:rPr>
          <w:rFonts w:eastAsiaTheme="minorEastAsia"/>
          <w:b/>
          <w:bCs/>
          <w:i/>
          <w:iCs/>
          <w:sz w:val="22"/>
          <w:szCs w:val="22"/>
          <w:lang w:eastAsia="pl-PL"/>
        </w:rPr>
        <w:tab/>
      </w:r>
      <w:r w:rsidRPr="00902A85">
        <w:rPr>
          <w:rFonts w:eastAsiaTheme="minorEastAsia"/>
          <w:b/>
          <w:bCs/>
          <w:i/>
          <w:iCs/>
          <w:sz w:val="22"/>
          <w:szCs w:val="22"/>
          <w:lang w:eastAsia="pl-PL"/>
        </w:rPr>
        <w:tab/>
      </w:r>
      <w:r w:rsidRPr="00902A85">
        <w:rPr>
          <w:rFonts w:eastAsiaTheme="minorEastAsia"/>
          <w:b/>
          <w:bCs/>
          <w:i/>
          <w:iCs/>
          <w:sz w:val="22"/>
          <w:szCs w:val="22"/>
          <w:lang w:eastAsia="pl-PL"/>
        </w:rPr>
        <w:tab/>
      </w:r>
      <w:r w:rsidRPr="00902A85">
        <w:rPr>
          <w:rFonts w:eastAsiaTheme="minorEastAsia"/>
          <w:b/>
          <w:bCs/>
          <w:i/>
          <w:iCs/>
          <w:sz w:val="22"/>
          <w:szCs w:val="22"/>
          <w:lang w:eastAsia="pl-PL"/>
        </w:rPr>
        <w:tab/>
        <w:t xml:space="preserve">      /-/ mgr</w:t>
      </w:r>
      <w:r w:rsidR="00E00546">
        <w:rPr>
          <w:rFonts w:eastAsiaTheme="minorEastAsia"/>
          <w:b/>
          <w:bCs/>
          <w:i/>
          <w:iCs/>
          <w:sz w:val="22"/>
          <w:szCs w:val="22"/>
          <w:lang w:eastAsia="pl-PL"/>
        </w:rPr>
        <w:t xml:space="preserve"> Błażej Tatarczyk</w:t>
      </w:r>
    </w:p>
    <w:p w14:paraId="6EB18E41" w14:textId="77777777" w:rsidR="00DA19F1" w:rsidRDefault="00DA19F1" w:rsidP="00E7254E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b/>
          <w:bCs/>
          <w:i/>
          <w:iCs/>
          <w:sz w:val="22"/>
          <w:szCs w:val="22"/>
          <w:lang w:eastAsia="pl-PL"/>
        </w:rPr>
      </w:pPr>
    </w:p>
    <w:p w14:paraId="2F131D1A" w14:textId="77777777" w:rsidR="00E37814" w:rsidRDefault="00E37814" w:rsidP="00E7254E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b/>
          <w:bCs/>
          <w:i/>
          <w:iCs/>
          <w:sz w:val="22"/>
          <w:szCs w:val="22"/>
          <w:lang w:eastAsia="pl-PL"/>
        </w:rPr>
      </w:pPr>
    </w:p>
    <w:p w14:paraId="1D65BE92" w14:textId="77777777" w:rsidR="00E37814" w:rsidRDefault="00E37814" w:rsidP="00E7254E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b/>
          <w:bCs/>
          <w:i/>
          <w:iCs/>
          <w:sz w:val="22"/>
          <w:szCs w:val="22"/>
          <w:lang w:eastAsia="pl-PL"/>
        </w:rPr>
      </w:pPr>
    </w:p>
    <w:p w14:paraId="0FA7CAE9" w14:textId="77777777" w:rsidR="00E37814" w:rsidRPr="00902A85" w:rsidRDefault="00E37814" w:rsidP="00E7254E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b/>
          <w:bCs/>
          <w:i/>
          <w:iCs/>
          <w:sz w:val="22"/>
          <w:szCs w:val="22"/>
          <w:lang w:eastAsia="pl-PL"/>
        </w:rPr>
      </w:pPr>
    </w:p>
    <w:p w14:paraId="24E19D50" w14:textId="77777777" w:rsidR="00BC7B5D" w:rsidRPr="00902A85" w:rsidRDefault="00BC7B5D" w:rsidP="00E7254E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b/>
          <w:bCs/>
          <w:i/>
          <w:iCs/>
          <w:sz w:val="22"/>
          <w:szCs w:val="22"/>
          <w:lang w:eastAsia="pl-PL"/>
        </w:rPr>
      </w:pPr>
    </w:p>
    <w:p w14:paraId="4E1A6F5B" w14:textId="77777777" w:rsidR="003C7A12" w:rsidRDefault="003C7A12" w:rsidP="00902A85">
      <w:pPr>
        <w:widowControl w:val="0"/>
        <w:suppressAutoHyphens w:val="0"/>
        <w:overflowPunct/>
        <w:autoSpaceDN w:val="0"/>
        <w:adjustRightInd w:val="0"/>
        <w:textAlignment w:val="auto"/>
        <w:rPr>
          <w:kern w:val="0"/>
          <w:sz w:val="22"/>
          <w:szCs w:val="22"/>
          <w:lang w:eastAsia="pl-PL"/>
        </w:rPr>
      </w:pPr>
    </w:p>
    <w:sectPr w:rsidR="003C7A12" w:rsidSect="00A47EC0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C843E" w14:textId="77777777" w:rsidR="00A47EC0" w:rsidRDefault="00A47EC0" w:rsidP="00DA5839">
      <w:r>
        <w:separator/>
      </w:r>
    </w:p>
  </w:endnote>
  <w:endnote w:type="continuationSeparator" w:id="0">
    <w:p w14:paraId="1F7C381C" w14:textId="77777777" w:rsidR="00A47EC0" w:rsidRDefault="00A47EC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BC379" w14:textId="77777777" w:rsidR="00A47EC0" w:rsidRDefault="00A47EC0" w:rsidP="00DA5839">
      <w:r>
        <w:separator/>
      </w:r>
    </w:p>
  </w:footnote>
  <w:footnote w:type="continuationSeparator" w:id="0">
    <w:p w14:paraId="705D529F" w14:textId="77777777" w:rsidR="00A47EC0" w:rsidRDefault="00A47EC0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2" w:name="_Hlk100130428"/>
  </w:p>
  <w:p w14:paraId="28CD8D39" w14:textId="3C5472F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3455E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2"/>
    <w:r w:rsidR="00A3455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C9A08" w14:textId="77777777" w:rsidR="0031563C" w:rsidRDefault="0031563C" w:rsidP="0031563C">
    <w:pPr>
      <w:pStyle w:val="Nagwek"/>
      <w:tabs>
        <w:tab w:val="clear" w:pos="4536"/>
        <w:tab w:val="clear" w:pos="9072"/>
        <w:tab w:val="left" w:pos="1605"/>
      </w:tabs>
    </w:pPr>
  </w:p>
  <w:p w14:paraId="4E028121" w14:textId="5529943C" w:rsidR="00656E4A" w:rsidRDefault="0031563C" w:rsidP="0031563C">
    <w:pPr>
      <w:pStyle w:val="Nagwek"/>
      <w:pBdr>
        <w:bottom w:val="single" w:sz="6" w:space="1" w:color="auto"/>
      </w:pBdr>
      <w:tabs>
        <w:tab w:val="clear" w:pos="4536"/>
        <w:tab w:val="clear" w:pos="9072"/>
        <w:tab w:val="left" w:pos="1605"/>
      </w:tabs>
      <w:rPr>
        <w:sz w:val="22"/>
        <w:szCs w:val="22"/>
      </w:rPr>
    </w:pPr>
    <w:r>
      <w:rPr>
        <w:sz w:val="22"/>
        <w:szCs w:val="22"/>
      </w:rPr>
      <w:t>PI.271.1</w:t>
    </w:r>
    <w:r w:rsidR="00902A85">
      <w:rPr>
        <w:sz w:val="22"/>
        <w:szCs w:val="22"/>
      </w:rPr>
      <w:t>6</w:t>
    </w:r>
    <w:r>
      <w:rPr>
        <w:sz w:val="22"/>
        <w:szCs w:val="22"/>
      </w:rPr>
      <w:t>.2024</w:t>
    </w:r>
  </w:p>
  <w:p w14:paraId="2FAE38A2" w14:textId="77777777" w:rsidR="0031563C" w:rsidRDefault="0031563C" w:rsidP="0031563C">
    <w:pPr>
      <w:pStyle w:val="Nagwek"/>
      <w:pBdr>
        <w:bottom w:val="single" w:sz="6" w:space="1" w:color="auto"/>
      </w:pBdr>
      <w:tabs>
        <w:tab w:val="clear" w:pos="4536"/>
        <w:tab w:val="clear" w:pos="9072"/>
        <w:tab w:val="left" w:pos="1605"/>
      </w:tabs>
      <w:rPr>
        <w:sz w:val="22"/>
        <w:szCs w:val="22"/>
      </w:rPr>
    </w:pPr>
  </w:p>
  <w:p w14:paraId="03AA5E15" w14:textId="77777777" w:rsidR="0031563C" w:rsidRPr="00EF4219" w:rsidRDefault="0031563C" w:rsidP="0031563C">
    <w:pPr>
      <w:pStyle w:val="Nagwek"/>
      <w:tabs>
        <w:tab w:val="clear" w:pos="4536"/>
        <w:tab w:val="clear" w:pos="9072"/>
        <w:tab w:val="left" w:pos="1605"/>
      </w:tabs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6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26C646D9"/>
    <w:multiLevelType w:val="hybridMultilevel"/>
    <w:tmpl w:val="ABBA7A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29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20049BF"/>
    <w:multiLevelType w:val="hybridMultilevel"/>
    <w:tmpl w:val="A7DE8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5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687576">
    <w:abstractNumId w:val="1"/>
  </w:num>
  <w:num w:numId="2" w16cid:durableId="96600634">
    <w:abstractNumId w:val="32"/>
  </w:num>
  <w:num w:numId="3" w16cid:durableId="1630895151">
    <w:abstractNumId w:val="34"/>
  </w:num>
  <w:num w:numId="4" w16cid:durableId="492643633">
    <w:abstractNumId w:val="25"/>
  </w:num>
  <w:num w:numId="5" w16cid:durableId="1012339821">
    <w:abstractNumId w:val="28"/>
  </w:num>
  <w:num w:numId="6" w16cid:durableId="1233003418">
    <w:abstractNumId w:val="24"/>
  </w:num>
  <w:num w:numId="7" w16cid:durableId="977301492">
    <w:abstractNumId w:val="31"/>
  </w:num>
  <w:num w:numId="8" w16cid:durableId="1465192075">
    <w:abstractNumId w:val="37"/>
  </w:num>
  <w:num w:numId="9" w16cid:durableId="623275564">
    <w:abstractNumId w:val="30"/>
  </w:num>
  <w:num w:numId="10" w16cid:durableId="1810590098">
    <w:abstractNumId w:val="27"/>
  </w:num>
  <w:num w:numId="11" w16cid:durableId="23134970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2787"/>
    <w:rsid w:val="00023077"/>
    <w:rsid w:val="00024582"/>
    <w:rsid w:val="00024A77"/>
    <w:rsid w:val="000255C6"/>
    <w:rsid w:val="0002560D"/>
    <w:rsid w:val="0002792F"/>
    <w:rsid w:val="0003158E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53D8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660D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3D1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043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233"/>
    <w:rsid w:val="00155BF3"/>
    <w:rsid w:val="001561BC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1826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3B0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451"/>
    <w:rsid w:val="00201647"/>
    <w:rsid w:val="00201744"/>
    <w:rsid w:val="0020192D"/>
    <w:rsid w:val="00201DD0"/>
    <w:rsid w:val="00202176"/>
    <w:rsid w:val="00202407"/>
    <w:rsid w:val="00202CA1"/>
    <w:rsid w:val="00203668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70C2"/>
    <w:rsid w:val="002401B1"/>
    <w:rsid w:val="00240F8D"/>
    <w:rsid w:val="0024132D"/>
    <w:rsid w:val="00242630"/>
    <w:rsid w:val="00242D21"/>
    <w:rsid w:val="00244917"/>
    <w:rsid w:val="00245433"/>
    <w:rsid w:val="002464CC"/>
    <w:rsid w:val="00250538"/>
    <w:rsid w:val="0025128D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8C7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33E0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4FD"/>
    <w:rsid w:val="00303771"/>
    <w:rsid w:val="00303B85"/>
    <w:rsid w:val="00305BC3"/>
    <w:rsid w:val="00305E0C"/>
    <w:rsid w:val="00306BA7"/>
    <w:rsid w:val="003071E7"/>
    <w:rsid w:val="003073CC"/>
    <w:rsid w:val="00307BB1"/>
    <w:rsid w:val="00307D18"/>
    <w:rsid w:val="0031034A"/>
    <w:rsid w:val="0031051D"/>
    <w:rsid w:val="00310CDC"/>
    <w:rsid w:val="00312B4E"/>
    <w:rsid w:val="00313BEA"/>
    <w:rsid w:val="003144C7"/>
    <w:rsid w:val="0031563C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069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B1C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C7A12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D7C60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1FAF"/>
    <w:rsid w:val="00412225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0B0B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2794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04FD"/>
    <w:rsid w:val="0047166A"/>
    <w:rsid w:val="00472044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126"/>
    <w:rsid w:val="00480277"/>
    <w:rsid w:val="004809B6"/>
    <w:rsid w:val="004828B2"/>
    <w:rsid w:val="0048315B"/>
    <w:rsid w:val="004838DB"/>
    <w:rsid w:val="004840DB"/>
    <w:rsid w:val="00484215"/>
    <w:rsid w:val="00484343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3C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4F7653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6A6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A0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AFB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637B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1943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694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66D3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3B3C"/>
    <w:rsid w:val="00624F3B"/>
    <w:rsid w:val="006250D6"/>
    <w:rsid w:val="00626081"/>
    <w:rsid w:val="00626D82"/>
    <w:rsid w:val="00631130"/>
    <w:rsid w:val="0063154F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DC2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2E09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2DFE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0B0"/>
    <w:rsid w:val="006C125C"/>
    <w:rsid w:val="006C1A6F"/>
    <w:rsid w:val="006C2B98"/>
    <w:rsid w:val="006C3CA5"/>
    <w:rsid w:val="006C4629"/>
    <w:rsid w:val="006C4790"/>
    <w:rsid w:val="006C4E89"/>
    <w:rsid w:val="006C7707"/>
    <w:rsid w:val="006C7B94"/>
    <w:rsid w:val="006D06DE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39B2"/>
    <w:rsid w:val="007B452D"/>
    <w:rsid w:val="007B5488"/>
    <w:rsid w:val="007B674C"/>
    <w:rsid w:val="007B6F3C"/>
    <w:rsid w:val="007B749E"/>
    <w:rsid w:val="007B7758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6AEC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33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4A7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767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C73EC"/>
    <w:rsid w:val="008C7B35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4F3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2A8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9FF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188C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734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4B00"/>
    <w:rsid w:val="00A05107"/>
    <w:rsid w:val="00A05703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5EC0"/>
    <w:rsid w:val="00A27875"/>
    <w:rsid w:val="00A30004"/>
    <w:rsid w:val="00A30267"/>
    <w:rsid w:val="00A3287E"/>
    <w:rsid w:val="00A32C4C"/>
    <w:rsid w:val="00A34150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47EC0"/>
    <w:rsid w:val="00A50087"/>
    <w:rsid w:val="00A5024E"/>
    <w:rsid w:val="00A510C6"/>
    <w:rsid w:val="00A520FB"/>
    <w:rsid w:val="00A531CE"/>
    <w:rsid w:val="00A535B5"/>
    <w:rsid w:val="00A544F5"/>
    <w:rsid w:val="00A5500C"/>
    <w:rsid w:val="00A55244"/>
    <w:rsid w:val="00A55600"/>
    <w:rsid w:val="00A5668F"/>
    <w:rsid w:val="00A56714"/>
    <w:rsid w:val="00A57D69"/>
    <w:rsid w:val="00A57D8E"/>
    <w:rsid w:val="00A60585"/>
    <w:rsid w:val="00A6314C"/>
    <w:rsid w:val="00A639DD"/>
    <w:rsid w:val="00A63D5B"/>
    <w:rsid w:val="00A65146"/>
    <w:rsid w:val="00A6623E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3EB5"/>
    <w:rsid w:val="00AB5DAE"/>
    <w:rsid w:val="00AB5DE8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55DD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27D02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6C2F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564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EB2"/>
    <w:rsid w:val="00BC3F2B"/>
    <w:rsid w:val="00BC40D6"/>
    <w:rsid w:val="00BC4F03"/>
    <w:rsid w:val="00BC6FC3"/>
    <w:rsid w:val="00BC730C"/>
    <w:rsid w:val="00BC7B5D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37EC"/>
    <w:rsid w:val="00BE59ED"/>
    <w:rsid w:val="00BE5C22"/>
    <w:rsid w:val="00BE5C62"/>
    <w:rsid w:val="00BE6F00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0CE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35CB"/>
    <w:rsid w:val="00C349C3"/>
    <w:rsid w:val="00C34ACF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16B5"/>
    <w:rsid w:val="00C436E3"/>
    <w:rsid w:val="00C43FC9"/>
    <w:rsid w:val="00C44C51"/>
    <w:rsid w:val="00C451C2"/>
    <w:rsid w:val="00C454AF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4CB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0D3C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1E18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0964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18F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97BC6"/>
    <w:rsid w:val="00DA19AC"/>
    <w:rsid w:val="00DA19F1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0E2C"/>
    <w:rsid w:val="00DB1119"/>
    <w:rsid w:val="00DB1853"/>
    <w:rsid w:val="00DB1E55"/>
    <w:rsid w:val="00DB2E17"/>
    <w:rsid w:val="00DB47E7"/>
    <w:rsid w:val="00DB4ADA"/>
    <w:rsid w:val="00DB6E7D"/>
    <w:rsid w:val="00DC0989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09CA"/>
    <w:rsid w:val="00DE17CD"/>
    <w:rsid w:val="00DE1D2B"/>
    <w:rsid w:val="00DE1DD9"/>
    <w:rsid w:val="00DE2202"/>
    <w:rsid w:val="00DE22B6"/>
    <w:rsid w:val="00DE621B"/>
    <w:rsid w:val="00DE7A6F"/>
    <w:rsid w:val="00DF0231"/>
    <w:rsid w:val="00DF0808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0546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814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254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2BFE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3B3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64E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219"/>
    <w:rsid w:val="00EF495A"/>
    <w:rsid w:val="00EF55C5"/>
    <w:rsid w:val="00EF604D"/>
    <w:rsid w:val="00EF702A"/>
    <w:rsid w:val="00EF7392"/>
    <w:rsid w:val="00F0191F"/>
    <w:rsid w:val="00F02334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2E56"/>
    <w:rsid w:val="00F13186"/>
    <w:rsid w:val="00F152CC"/>
    <w:rsid w:val="00F15933"/>
    <w:rsid w:val="00F1599B"/>
    <w:rsid w:val="00F17E21"/>
    <w:rsid w:val="00F17F44"/>
    <w:rsid w:val="00F20D14"/>
    <w:rsid w:val="00F21861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6D87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0D8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093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B0A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6DA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1BF6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9E2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7C3F27C0-4986-4366-B417-1493B6768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7A12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9D173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53D8"/>
    <w:rsid w:val="000C36AD"/>
    <w:rsid w:val="000E2088"/>
    <w:rsid w:val="000F0B03"/>
    <w:rsid w:val="00102000"/>
    <w:rsid w:val="001144D2"/>
    <w:rsid w:val="001311F0"/>
    <w:rsid w:val="00134043"/>
    <w:rsid w:val="00166AF0"/>
    <w:rsid w:val="00177D65"/>
    <w:rsid w:val="002000B0"/>
    <w:rsid w:val="00221205"/>
    <w:rsid w:val="0022338D"/>
    <w:rsid w:val="0024348D"/>
    <w:rsid w:val="002751B2"/>
    <w:rsid w:val="00282BAD"/>
    <w:rsid w:val="002B0099"/>
    <w:rsid w:val="003268E5"/>
    <w:rsid w:val="00361B23"/>
    <w:rsid w:val="00364815"/>
    <w:rsid w:val="003953B7"/>
    <w:rsid w:val="003D2065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0223C"/>
    <w:rsid w:val="0061772C"/>
    <w:rsid w:val="00630E04"/>
    <w:rsid w:val="00674A03"/>
    <w:rsid w:val="006949B4"/>
    <w:rsid w:val="006A5E95"/>
    <w:rsid w:val="006A6F48"/>
    <w:rsid w:val="006C2440"/>
    <w:rsid w:val="006C258D"/>
    <w:rsid w:val="006C36D7"/>
    <w:rsid w:val="006F7E46"/>
    <w:rsid w:val="0073509F"/>
    <w:rsid w:val="00742937"/>
    <w:rsid w:val="007528C9"/>
    <w:rsid w:val="0079477C"/>
    <w:rsid w:val="007B39B2"/>
    <w:rsid w:val="007C5C20"/>
    <w:rsid w:val="007D1F27"/>
    <w:rsid w:val="007E3D34"/>
    <w:rsid w:val="00806F37"/>
    <w:rsid w:val="008279CB"/>
    <w:rsid w:val="00853FD4"/>
    <w:rsid w:val="00895E1D"/>
    <w:rsid w:val="008A13D6"/>
    <w:rsid w:val="008A1D87"/>
    <w:rsid w:val="008A4415"/>
    <w:rsid w:val="008C7B35"/>
    <w:rsid w:val="008F1877"/>
    <w:rsid w:val="008F7062"/>
    <w:rsid w:val="00901B91"/>
    <w:rsid w:val="0097094E"/>
    <w:rsid w:val="00973BF8"/>
    <w:rsid w:val="00A04B00"/>
    <w:rsid w:val="00A2612F"/>
    <w:rsid w:val="00A30EF7"/>
    <w:rsid w:val="00A66B6F"/>
    <w:rsid w:val="00A76104"/>
    <w:rsid w:val="00A92FEF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81AA8"/>
    <w:rsid w:val="00BA0564"/>
    <w:rsid w:val="00BA7993"/>
    <w:rsid w:val="00BC5779"/>
    <w:rsid w:val="00BE23EB"/>
    <w:rsid w:val="00BE37EC"/>
    <w:rsid w:val="00C01F87"/>
    <w:rsid w:val="00C0630B"/>
    <w:rsid w:val="00C454AF"/>
    <w:rsid w:val="00C868E5"/>
    <w:rsid w:val="00CC01DC"/>
    <w:rsid w:val="00CD03E5"/>
    <w:rsid w:val="00CF56BB"/>
    <w:rsid w:val="00D001D0"/>
    <w:rsid w:val="00D1031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1861"/>
    <w:rsid w:val="00F25738"/>
    <w:rsid w:val="00F40D3F"/>
    <w:rsid w:val="00F451A3"/>
    <w:rsid w:val="00F50656"/>
    <w:rsid w:val="00F618C1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595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39</cp:revision>
  <cp:lastPrinted>2024-12-10T10:38:00Z</cp:lastPrinted>
  <dcterms:created xsi:type="dcterms:W3CDTF">2023-10-30T09:37:00Z</dcterms:created>
  <dcterms:modified xsi:type="dcterms:W3CDTF">2024-12-10T13:47:00Z</dcterms:modified>
</cp:coreProperties>
</file>